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95985" w14:textId="77777777" w:rsidR="00830E3F" w:rsidRPr="00830E3F" w:rsidRDefault="001B3D38" w:rsidP="00830E3F">
      <w:pPr>
        <w:jc w:val="center"/>
        <w:rPr>
          <w:b/>
          <w:color w:val="auto"/>
          <w:sz w:val="40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 </w:t>
      </w:r>
      <w:r w:rsidR="00830E3F" w:rsidRPr="00830E3F">
        <w:rPr>
          <w:b/>
          <w:color w:val="auto"/>
          <w:sz w:val="40"/>
          <w:szCs w:val="28"/>
        </w:rPr>
        <w:t>CHỦ ĐỀ THẾ GIỚI HÀI HÒA THUẦN THIỆN, THUẦN TỊNH</w:t>
      </w:r>
    </w:p>
    <w:p w14:paraId="5C4C4EFB" w14:textId="77777777" w:rsidR="00830E3F" w:rsidRPr="00830E3F" w:rsidRDefault="00830E3F" w:rsidP="00830E3F">
      <w:pPr>
        <w:ind w:firstLine="0"/>
        <w:jc w:val="center"/>
        <w:rPr>
          <w:b/>
          <w:color w:val="auto"/>
          <w:sz w:val="40"/>
          <w:szCs w:val="28"/>
        </w:rPr>
      </w:pPr>
      <w:r w:rsidRPr="00830E3F">
        <w:rPr>
          <w:b/>
          <w:color w:val="auto"/>
          <w:sz w:val="40"/>
          <w:szCs w:val="28"/>
        </w:rPr>
        <w:t>CÁI GỐC CỦA TU ĐỨC LẬP NGHIỆP</w:t>
      </w:r>
    </w:p>
    <w:p w14:paraId="767EE333" w14:textId="77777777" w:rsidR="00830E3F" w:rsidRPr="00830E3F" w:rsidRDefault="00830E3F" w:rsidP="00830E3F">
      <w:pPr>
        <w:ind w:firstLine="0"/>
        <w:jc w:val="center"/>
        <w:rPr>
          <w:b/>
          <w:color w:val="auto"/>
          <w:sz w:val="40"/>
          <w:szCs w:val="28"/>
        </w:rPr>
      </w:pPr>
      <w:r w:rsidRPr="00830E3F">
        <w:rPr>
          <w:b/>
          <w:color w:val="auto"/>
          <w:sz w:val="40"/>
          <w:szCs w:val="28"/>
        </w:rPr>
        <w:t>CHIA SẺ TÂM ĐẮC HỌC TẬP “ĐỆ TỬ QUY”</w:t>
      </w:r>
    </w:p>
    <w:p w14:paraId="7CDF0A91" w14:textId="4B08688D" w:rsidR="00830E3F" w:rsidRPr="00830E3F" w:rsidRDefault="00830E3F" w:rsidP="00830E3F">
      <w:pPr>
        <w:ind w:firstLine="0"/>
        <w:jc w:val="center"/>
        <w:rPr>
          <w:b/>
          <w:color w:val="auto"/>
          <w:sz w:val="40"/>
          <w:szCs w:val="40"/>
        </w:rPr>
      </w:pPr>
      <w:r w:rsidRPr="00830E3F">
        <w:rPr>
          <w:b/>
          <w:color w:val="auto"/>
          <w:sz w:val="40"/>
          <w:szCs w:val="40"/>
        </w:rPr>
        <w:t xml:space="preserve">Tập </w:t>
      </w:r>
      <w:r>
        <w:rPr>
          <w:b/>
          <w:color w:val="auto"/>
          <w:sz w:val="40"/>
          <w:szCs w:val="40"/>
        </w:rPr>
        <w:t>4</w:t>
      </w:r>
    </w:p>
    <w:p w14:paraId="28E5EB06" w14:textId="7C17D8FE" w:rsidR="00524600" w:rsidRPr="00830E3F" w:rsidRDefault="00524600" w:rsidP="00830E3F">
      <w:pPr>
        <w:jc w:val="center"/>
        <w:rPr>
          <w:b/>
          <w:color w:val="auto"/>
          <w:sz w:val="32"/>
          <w:szCs w:val="32"/>
        </w:rPr>
      </w:pPr>
      <w:r w:rsidRPr="00830E3F">
        <w:rPr>
          <w:b/>
          <w:color w:val="auto"/>
          <w:sz w:val="32"/>
          <w:szCs w:val="32"/>
        </w:rPr>
        <w:t>Tiến sĩ Chung M</w:t>
      </w:r>
      <w:r w:rsidR="00994CF6">
        <w:rPr>
          <w:b/>
          <w:color w:val="auto"/>
          <w:sz w:val="32"/>
          <w:szCs w:val="32"/>
        </w:rPr>
        <w:t>ậu</w:t>
      </w:r>
      <w:r w:rsidRPr="00830E3F">
        <w:rPr>
          <w:b/>
          <w:color w:val="auto"/>
          <w:sz w:val="32"/>
          <w:szCs w:val="32"/>
        </w:rPr>
        <w:t xml:space="preserve"> Sâm chủ giảng, ngày </w:t>
      </w:r>
      <w:r w:rsidR="0034674D" w:rsidRPr="00830E3F">
        <w:rPr>
          <w:b/>
          <w:color w:val="auto"/>
          <w:sz w:val="32"/>
          <w:szCs w:val="32"/>
        </w:rPr>
        <w:t>1 tháng 3</w:t>
      </w:r>
      <w:r w:rsidRPr="00830E3F">
        <w:rPr>
          <w:b/>
          <w:color w:val="auto"/>
          <w:sz w:val="32"/>
          <w:szCs w:val="32"/>
        </w:rPr>
        <w:t xml:space="preserve"> năm 2007</w:t>
      </w:r>
    </w:p>
    <w:p w14:paraId="1775FB52" w14:textId="05B9E7C8" w:rsidR="00524600" w:rsidRPr="00830E3F" w:rsidRDefault="00524600" w:rsidP="00830E3F">
      <w:pPr>
        <w:jc w:val="center"/>
        <w:rPr>
          <w:b/>
          <w:color w:val="auto"/>
          <w:sz w:val="32"/>
          <w:szCs w:val="32"/>
        </w:rPr>
      </w:pPr>
      <w:r w:rsidRPr="00830E3F">
        <w:rPr>
          <w:b/>
          <w:color w:val="auto"/>
          <w:sz w:val="32"/>
          <w:szCs w:val="32"/>
        </w:rPr>
        <w:t xml:space="preserve">Tại Hiệp Hội Giáo Dục Phật Đà Hồng </w:t>
      </w:r>
      <w:r w:rsidR="009E5A34" w:rsidRPr="00830E3F">
        <w:rPr>
          <w:b/>
          <w:color w:val="auto"/>
          <w:sz w:val="32"/>
          <w:szCs w:val="32"/>
        </w:rPr>
        <w:t>K</w:t>
      </w:r>
      <w:r w:rsidR="009E5A34">
        <w:rPr>
          <w:b/>
          <w:color w:val="auto"/>
          <w:sz w:val="32"/>
          <w:szCs w:val="32"/>
        </w:rPr>
        <w:t>ô</w:t>
      </w:r>
      <w:r w:rsidR="009E5A34" w:rsidRPr="00830E3F">
        <w:rPr>
          <w:b/>
          <w:color w:val="auto"/>
          <w:sz w:val="32"/>
          <w:szCs w:val="32"/>
        </w:rPr>
        <w:t>ng</w:t>
      </w:r>
      <w:r w:rsidRPr="00830E3F">
        <w:rPr>
          <w:b/>
          <w:color w:val="auto"/>
          <w:sz w:val="32"/>
          <w:szCs w:val="32"/>
        </w:rPr>
        <w:t>.</w:t>
      </w:r>
    </w:p>
    <w:p w14:paraId="24372D9E" w14:textId="62AC1465" w:rsidR="00524600" w:rsidRPr="00830E3F" w:rsidRDefault="00524600" w:rsidP="00830E3F">
      <w:pPr>
        <w:ind w:left="567" w:firstLine="0"/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 xml:space="preserve">Các vị </w:t>
      </w:r>
      <w:r w:rsidR="006B7DAA">
        <w:rPr>
          <w:color w:val="auto"/>
          <w:sz w:val="32"/>
          <w:szCs w:val="32"/>
        </w:rPr>
        <w:t>Đ</w:t>
      </w:r>
      <w:r w:rsidRPr="00830E3F">
        <w:rPr>
          <w:color w:val="auto"/>
          <w:sz w:val="32"/>
          <w:szCs w:val="32"/>
        </w:rPr>
        <w:t xml:space="preserve">ại đức đồng tu tôn kính, các vị </w:t>
      </w:r>
      <w:r w:rsidR="00994CF6">
        <w:rPr>
          <w:color w:val="auto"/>
          <w:sz w:val="32"/>
          <w:szCs w:val="32"/>
        </w:rPr>
        <w:t>b</w:t>
      </w:r>
      <w:r w:rsidRPr="00830E3F">
        <w:rPr>
          <w:color w:val="auto"/>
          <w:sz w:val="32"/>
          <w:szCs w:val="32"/>
        </w:rPr>
        <w:t>ằng hữu xin chào mọi người!</w:t>
      </w:r>
    </w:p>
    <w:p w14:paraId="73DDBC0B" w14:textId="7ADFCF68" w:rsidR="004168BC" w:rsidRPr="00830E3F" w:rsidRDefault="001F5EEB" w:rsidP="00FF321E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Bây giờ chúng ta tiếp tục học tập "Đệ Tử Quy"</w:t>
      </w:r>
      <w:r w:rsidR="00FF321E" w:rsidRPr="00830E3F">
        <w:rPr>
          <w:color w:val="auto"/>
          <w:sz w:val="32"/>
          <w:szCs w:val="32"/>
        </w:rPr>
        <w:t xml:space="preserve">, chúng tôi </w:t>
      </w:r>
      <w:r w:rsidR="009D0AD0" w:rsidRPr="00830E3F">
        <w:rPr>
          <w:color w:val="auto"/>
          <w:sz w:val="32"/>
          <w:szCs w:val="32"/>
        </w:rPr>
        <w:t>giảng</w:t>
      </w:r>
      <w:r w:rsidR="00FF321E" w:rsidRPr="00830E3F">
        <w:rPr>
          <w:color w:val="auto"/>
          <w:sz w:val="32"/>
          <w:szCs w:val="32"/>
        </w:rPr>
        <w:t xml:space="preserve"> đến điều thứ </w:t>
      </w:r>
      <w:r w:rsidR="00AA6298">
        <w:rPr>
          <w:color w:val="auto"/>
          <w:sz w:val="32"/>
          <w:szCs w:val="32"/>
        </w:rPr>
        <w:t>mười ba</w:t>
      </w:r>
      <w:r w:rsidR="00AA6298" w:rsidRPr="00830E3F">
        <w:rPr>
          <w:color w:val="auto"/>
          <w:sz w:val="32"/>
          <w:szCs w:val="32"/>
        </w:rPr>
        <w:t xml:space="preserve"> </w:t>
      </w:r>
      <w:r w:rsidR="00FF321E" w:rsidRPr="00830E3F">
        <w:rPr>
          <w:color w:val="auto"/>
          <w:sz w:val="32"/>
          <w:szCs w:val="32"/>
        </w:rPr>
        <w:t>trong “</w:t>
      </w:r>
      <w:r w:rsidR="006B7DAA">
        <w:rPr>
          <w:color w:val="auto"/>
          <w:sz w:val="32"/>
          <w:szCs w:val="32"/>
        </w:rPr>
        <w:t>N</w:t>
      </w:r>
      <w:r w:rsidR="00FF321E" w:rsidRPr="00830E3F">
        <w:rPr>
          <w:color w:val="auto"/>
          <w:sz w:val="32"/>
          <w:szCs w:val="32"/>
        </w:rPr>
        <w:t>hập tắc hiếu”</w:t>
      </w:r>
      <w:r w:rsidR="00556084" w:rsidRPr="00830E3F">
        <w:rPr>
          <w:color w:val="auto"/>
          <w:sz w:val="32"/>
          <w:szCs w:val="32"/>
        </w:rPr>
        <w:t xml:space="preserve"> </w:t>
      </w:r>
      <w:r w:rsidR="001933A9" w:rsidRPr="00830E3F">
        <w:rPr>
          <w:color w:val="auto"/>
          <w:sz w:val="32"/>
          <w:szCs w:val="32"/>
        </w:rPr>
        <w:t>là</w:t>
      </w:r>
      <w:r w:rsidR="004168BC" w:rsidRPr="00830E3F">
        <w:rPr>
          <w:rFonts w:hint="eastAsia"/>
          <w:color w:val="auto"/>
          <w:sz w:val="32"/>
          <w:szCs w:val="32"/>
        </w:rPr>
        <w:t>：</w:t>
      </w:r>
    </w:p>
    <w:p w14:paraId="1C83F44D" w14:textId="3FBC66CE" w:rsidR="004168BC" w:rsidRPr="00830E3F" w:rsidRDefault="00556084" w:rsidP="00830E3F">
      <w:pPr>
        <w:jc w:val="center"/>
        <w:rPr>
          <w:b/>
          <w:color w:val="auto"/>
          <w:sz w:val="32"/>
          <w:szCs w:val="32"/>
        </w:rPr>
      </w:pPr>
      <w:r w:rsidRPr="00830E3F">
        <w:rPr>
          <w:b/>
          <w:color w:val="auto"/>
          <w:sz w:val="32"/>
          <w:szCs w:val="32"/>
        </w:rPr>
        <w:t>“</w:t>
      </w:r>
      <w:r w:rsidR="001933A9" w:rsidRPr="00830E3F">
        <w:rPr>
          <w:b/>
          <w:i/>
          <w:color w:val="auto"/>
          <w:sz w:val="32"/>
          <w:szCs w:val="32"/>
        </w:rPr>
        <w:t>Việc tuy nhỏ, chớ tự làm; Nếu đã làm, thiếu đạo con”</w:t>
      </w:r>
    </w:p>
    <w:p w14:paraId="6E16B8D4" w14:textId="499D03D9" w:rsidR="00AA6298" w:rsidRDefault="002551DA" w:rsidP="00FF321E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 xml:space="preserve"> Câu này </w:t>
      </w:r>
      <w:r w:rsidR="004C0B80" w:rsidRPr="00830E3F">
        <w:rPr>
          <w:color w:val="auto"/>
          <w:sz w:val="32"/>
          <w:szCs w:val="32"/>
        </w:rPr>
        <w:t xml:space="preserve">trên mặt chữ </w:t>
      </w:r>
      <w:r w:rsidRPr="00830E3F">
        <w:rPr>
          <w:color w:val="auto"/>
          <w:sz w:val="32"/>
          <w:szCs w:val="32"/>
        </w:rPr>
        <w:t xml:space="preserve">có nghĩa </w:t>
      </w:r>
      <w:r w:rsidR="00843702" w:rsidRPr="00830E3F">
        <w:rPr>
          <w:color w:val="auto"/>
          <w:sz w:val="32"/>
          <w:szCs w:val="32"/>
        </w:rPr>
        <w:t xml:space="preserve">cho dù là chuyện nhỏ </w:t>
      </w:r>
      <w:r w:rsidR="00195626" w:rsidRPr="00830E3F">
        <w:rPr>
          <w:color w:val="auto"/>
          <w:sz w:val="32"/>
          <w:szCs w:val="32"/>
        </w:rPr>
        <w:t xml:space="preserve">thì người làm con </w:t>
      </w:r>
      <w:r w:rsidR="00843702" w:rsidRPr="00830E3F">
        <w:rPr>
          <w:color w:val="auto"/>
          <w:sz w:val="32"/>
          <w:szCs w:val="32"/>
        </w:rPr>
        <w:t>cũng phải thường đi xin ý kiến của cha mẹ</w:t>
      </w:r>
      <w:r w:rsidR="00994CF6">
        <w:rPr>
          <w:color w:val="auto"/>
          <w:sz w:val="32"/>
          <w:szCs w:val="32"/>
        </w:rPr>
        <w:t>,</w:t>
      </w:r>
      <w:r w:rsidR="00843702" w:rsidRPr="00830E3F">
        <w:rPr>
          <w:color w:val="auto"/>
          <w:sz w:val="32"/>
          <w:szCs w:val="32"/>
        </w:rPr>
        <w:t xml:space="preserve"> </w:t>
      </w:r>
      <w:r w:rsidR="00243F21" w:rsidRPr="00830E3F">
        <w:rPr>
          <w:color w:val="auto"/>
          <w:sz w:val="32"/>
          <w:szCs w:val="32"/>
        </w:rPr>
        <w:t>không được tự ý quyết định. Bởi vì</w:t>
      </w:r>
      <w:r w:rsidR="00AA6298">
        <w:rPr>
          <w:color w:val="auto"/>
          <w:sz w:val="32"/>
          <w:szCs w:val="32"/>
        </w:rPr>
        <w:t>,</w:t>
      </w:r>
      <w:r w:rsidR="00243F21" w:rsidRPr="00830E3F">
        <w:rPr>
          <w:color w:val="auto"/>
          <w:sz w:val="32"/>
          <w:szCs w:val="32"/>
        </w:rPr>
        <w:t xml:space="preserve"> khi chúng ta tự ý quyết định thì thường dẫn tới </w:t>
      </w:r>
      <w:r w:rsidR="009F5EDB" w:rsidRPr="00830E3F">
        <w:rPr>
          <w:color w:val="auto"/>
          <w:sz w:val="32"/>
          <w:szCs w:val="32"/>
        </w:rPr>
        <w:t>làm sai việc</w:t>
      </w:r>
      <w:r w:rsidR="00BC578D" w:rsidRPr="00830E3F">
        <w:rPr>
          <w:color w:val="auto"/>
          <w:sz w:val="32"/>
          <w:szCs w:val="32"/>
        </w:rPr>
        <w:t xml:space="preserve"> và</w:t>
      </w:r>
      <w:r w:rsidR="0038136F" w:rsidRPr="00830E3F">
        <w:rPr>
          <w:color w:val="auto"/>
          <w:sz w:val="32"/>
          <w:szCs w:val="32"/>
        </w:rPr>
        <w:t xml:space="preserve"> có lỗi với cha mẹ</w:t>
      </w:r>
      <w:r w:rsidR="00A85EA5" w:rsidRPr="00830E3F">
        <w:rPr>
          <w:color w:val="auto"/>
          <w:sz w:val="32"/>
          <w:szCs w:val="32"/>
        </w:rPr>
        <w:t>, như vậy thì sẽ lỗi đạo làm con</w:t>
      </w:r>
      <w:r w:rsidR="00BE6D4F" w:rsidRPr="00830E3F">
        <w:rPr>
          <w:color w:val="auto"/>
          <w:sz w:val="32"/>
          <w:szCs w:val="32"/>
        </w:rPr>
        <w:t>. Cho nên bất luận là chuyện gì, nếu bạn không nghĩ đến đại cục</w:t>
      </w:r>
      <w:r w:rsidR="0039508C" w:rsidRPr="00830E3F">
        <w:rPr>
          <w:color w:val="auto"/>
          <w:sz w:val="32"/>
          <w:szCs w:val="32"/>
        </w:rPr>
        <w:t xml:space="preserve">, không quan tâm đến cha mẹ </w:t>
      </w:r>
      <w:r w:rsidR="00D2761B" w:rsidRPr="00830E3F">
        <w:rPr>
          <w:color w:val="auto"/>
          <w:sz w:val="32"/>
          <w:szCs w:val="32"/>
        </w:rPr>
        <w:t xml:space="preserve">mà </w:t>
      </w:r>
      <w:r w:rsidR="0039508C" w:rsidRPr="00830E3F">
        <w:rPr>
          <w:color w:val="auto"/>
          <w:sz w:val="32"/>
          <w:szCs w:val="32"/>
        </w:rPr>
        <w:t xml:space="preserve">hoàn toàn </w:t>
      </w:r>
      <w:r w:rsidR="00151976" w:rsidRPr="00830E3F">
        <w:rPr>
          <w:color w:val="auto"/>
          <w:sz w:val="32"/>
          <w:szCs w:val="32"/>
        </w:rPr>
        <w:t>dựa vào</w:t>
      </w:r>
      <w:r w:rsidR="0039508C" w:rsidRPr="00830E3F">
        <w:rPr>
          <w:color w:val="auto"/>
          <w:sz w:val="32"/>
          <w:szCs w:val="32"/>
        </w:rPr>
        <w:t xml:space="preserve"> ý thức chủ quan của mình </w:t>
      </w:r>
      <w:r w:rsidR="00151976" w:rsidRPr="00830E3F">
        <w:rPr>
          <w:color w:val="auto"/>
          <w:sz w:val="32"/>
          <w:szCs w:val="32"/>
        </w:rPr>
        <w:t>tự ý làm việc</w:t>
      </w:r>
      <w:r w:rsidR="00994CF6">
        <w:rPr>
          <w:color w:val="auto"/>
          <w:sz w:val="32"/>
          <w:szCs w:val="32"/>
        </w:rPr>
        <w:t>,</w:t>
      </w:r>
      <w:r w:rsidR="005E39D3" w:rsidRPr="00830E3F">
        <w:rPr>
          <w:color w:val="auto"/>
          <w:sz w:val="32"/>
          <w:szCs w:val="32"/>
        </w:rPr>
        <w:t xml:space="preserve"> </w:t>
      </w:r>
      <w:r w:rsidR="00994CF6">
        <w:rPr>
          <w:color w:val="auto"/>
          <w:sz w:val="32"/>
          <w:szCs w:val="32"/>
        </w:rPr>
        <w:t>h</w:t>
      </w:r>
      <w:r w:rsidR="005E39D3" w:rsidRPr="00830E3F">
        <w:rPr>
          <w:color w:val="auto"/>
          <w:sz w:val="32"/>
          <w:szCs w:val="32"/>
        </w:rPr>
        <w:t xml:space="preserve">ơn nữa </w:t>
      </w:r>
      <w:r w:rsidR="001739F1" w:rsidRPr="00830E3F">
        <w:rPr>
          <w:color w:val="auto"/>
          <w:sz w:val="32"/>
          <w:szCs w:val="32"/>
        </w:rPr>
        <w:t xml:space="preserve">mục đích </w:t>
      </w:r>
      <w:r w:rsidR="005E39D3" w:rsidRPr="00830E3F">
        <w:rPr>
          <w:color w:val="auto"/>
          <w:sz w:val="32"/>
          <w:szCs w:val="32"/>
        </w:rPr>
        <w:t>làm những việc này</w:t>
      </w:r>
      <w:r w:rsidR="00D2761B" w:rsidRPr="00830E3F">
        <w:rPr>
          <w:color w:val="auto"/>
          <w:sz w:val="32"/>
          <w:szCs w:val="32"/>
        </w:rPr>
        <w:t xml:space="preserve"> lại </w:t>
      </w:r>
      <w:r w:rsidR="001739F1" w:rsidRPr="00830E3F">
        <w:rPr>
          <w:color w:val="auto"/>
          <w:sz w:val="32"/>
          <w:szCs w:val="32"/>
        </w:rPr>
        <w:t xml:space="preserve">không </w:t>
      </w:r>
      <w:r w:rsidR="00266719" w:rsidRPr="00830E3F">
        <w:rPr>
          <w:color w:val="auto"/>
          <w:sz w:val="32"/>
          <w:szCs w:val="32"/>
        </w:rPr>
        <w:t xml:space="preserve">có gì khác </w:t>
      </w:r>
      <w:r w:rsidR="001739F1" w:rsidRPr="00830E3F">
        <w:rPr>
          <w:color w:val="auto"/>
          <w:sz w:val="32"/>
          <w:szCs w:val="32"/>
        </w:rPr>
        <w:t xml:space="preserve">ngoài </w:t>
      </w:r>
      <w:r w:rsidR="00266719" w:rsidRPr="00830E3F">
        <w:rPr>
          <w:color w:val="auto"/>
          <w:sz w:val="32"/>
          <w:szCs w:val="32"/>
        </w:rPr>
        <w:t>tâm</w:t>
      </w:r>
      <w:r w:rsidR="00C035E3" w:rsidRPr="00830E3F">
        <w:rPr>
          <w:color w:val="auto"/>
          <w:sz w:val="32"/>
          <w:szCs w:val="32"/>
        </w:rPr>
        <w:t xml:space="preserve"> </w:t>
      </w:r>
      <w:r w:rsidR="001739F1" w:rsidRPr="00830E3F">
        <w:rPr>
          <w:color w:val="auto"/>
          <w:sz w:val="32"/>
          <w:szCs w:val="32"/>
        </w:rPr>
        <w:t>tự</w:t>
      </w:r>
      <w:r w:rsidR="00C035E3" w:rsidRPr="00830E3F">
        <w:rPr>
          <w:color w:val="auto"/>
          <w:sz w:val="32"/>
          <w:szCs w:val="32"/>
        </w:rPr>
        <w:t xml:space="preserve"> lợi</w:t>
      </w:r>
      <w:r w:rsidR="00266719" w:rsidRPr="00830E3F">
        <w:rPr>
          <w:color w:val="auto"/>
          <w:sz w:val="32"/>
          <w:szCs w:val="32"/>
        </w:rPr>
        <w:t xml:space="preserve">, </w:t>
      </w:r>
      <w:r w:rsidR="00E1677A" w:rsidRPr="00830E3F">
        <w:rPr>
          <w:color w:val="auto"/>
          <w:sz w:val="32"/>
          <w:szCs w:val="32"/>
        </w:rPr>
        <w:t xml:space="preserve">ý đồ </w:t>
      </w:r>
      <w:r w:rsidR="00266719" w:rsidRPr="00830E3F">
        <w:rPr>
          <w:color w:val="auto"/>
          <w:sz w:val="32"/>
          <w:szCs w:val="32"/>
        </w:rPr>
        <w:t>vì danh văn lợi dưỡng,</w:t>
      </w:r>
      <w:r w:rsidR="00B942AA" w:rsidRPr="00830E3F">
        <w:rPr>
          <w:color w:val="auto"/>
          <w:sz w:val="32"/>
          <w:szCs w:val="32"/>
        </w:rPr>
        <w:t xml:space="preserve"> </w:t>
      </w:r>
      <w:r w:rsidR="001B204F" w:rsidRPr="00830E3F">
        <w:rPr>
          <w:color w:val="auto"/>
          <w:sz w:val="32"/>
          <w:szCs w:val="32"/>
        </w:rPr>
        <w:t xml:space="preserve">vì </w:t>
      </w:r>
      <w:r w:rsidR="00B942AA" w:rsidRPr="00830E3F">
        <w:rPr>
          <w:color w:val="auto"/>
          <w:sz w:val="32"/>
          <w:szCs w:val="32"/>
        </w:rPr>
        <w:t>tự tư tự lợi</w:t>
      </w:r>
      <w:r w:rsidR="001B204F" w:rsidRPr="00830E3F">
        <w:rPr>
          <w:color w:val="auto"/>
          <w:sz w:val="32"/>
          <w:szCs w:val="32"/>
        </w:rPr>
        <w:t xml:space="preserve"> của chính mình</w:t>
      </w:r>
      <w:r w:rsidR="00BC578D" w:rsidRPr="00830E3F">
        <w:rPr>
          <w:color w:val="auto"/>
          <w:sz w:val="32"/>
          <w:szCs w:val="32"/>
        </w:rPr>
        <w:t>, đ</w:t>
      </w:r>
      <w:r w:rsidR="001B204F" w:rsidRPr="00830E3F">
        <w:rPr>
          <w:color w:val="auto"/>
          <w:sz w:val="32"/>
          <w:szCs w:val="32"/>
        </w:rPr>
        <w:t xml:space="preserve">ương nhiên nếu làm như vậy thì </w:t>
      </w:r>
      <w:r w:rsidR="00843F09" w:rsidRPr="00830E3F">
        <w:rPr>
          <w:color w:val="auto"/>
          <w:sz w:val="32"/>
          <w:szCs w:val="32"/>
        </w:rPr>
        <w:t xml:space="preserve">đã mất đi hiếu đạo. </w:t>
      </w:r>
    </w:p>
    <w:p w14:paraId="0D3FDCA8" w14:textId="27A9656A" w:rsidR="001F5EEB" w:rsidRPr="00830E3F" w:rsidRDefault="00843F09" w:rsidP="00FF321E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Thầy cô cũng giống như cha mẹ chúng ta vậy</w:t>
      </w:r>
      <w:r w:rsidR="00043686" w:rsidRPr="00830E3F">
        <w:rPr>
          <w:color w:val="auto"/>
          <w:sz w:val="32"/>
          <w:szCs w:val="32"/>
        </w:rPr>
        <w:t>. N</w:t>
      </w:r>
      <w:r w:rsidR="00824AEE" w:rsidRPr="00830E3F">
        <w:rPr>
          <w:color w:val="auto"/>
          <w:sz w:val="32"/>
          <w:szCs w:val="32"/>
        </w:rPr>
        <w:t>ếu chúng ta làm những việc trái với lời dạy bảo của thầy cô</w:t>
      </w:r>
      <w:r w:rsidR="00E1677A" w:rsidRPr="00830E3F">
        <w:rPr>
          <w:color w:val="auto"/>
          <w:sz w:val="32"/>
          <w:szCs w:val="32"/>
        </w:rPr>
        <w:t xml:space="preserve"> giáo</w:t>
      </w:r>
      <w:r w:rsidR="00043686" w:rsidRPr="00830E3F">
        <w:rPr>
          <w:color w:val="auto"/>
          <w:sz w:val="32"/>
          <w:szCs w:val="32"/>
        </w:rPr>
        <w:t xml:space="preserve"> thì chẳng phải </w:t>
      </w:r>
      <w:r w:rsidR="002D7879" w:rsidRPr="00830E3F">
        <w:rPr>
          <w:color w:val="auto"/>
          <w:sz w:val="32"/>
          <w:szCs w:val="32"/>
        </w:rPr>
        <w:t xml:space="preserve">cũng </w:t>
      </w:r>
      <w:r w:rsidR="00043686" w:rsidRPr="00830E3F">
        <w:rPr>
          <w:color w:val="auto"/>
          <w:sz w:val="32"/>
          <w:szCs w:val="32"/>
        </w:rPr>
        <w:t xml:space="preserve">giống </w:t>
      </w:r>
      <w:r w:rsidR="002D7879" w:rsidRPr="00830E3F">
        <w:rPr>
          <w:color w:val="auto"/>
          <w:sz w:val="32"/>
          <w:szCs w:val="32"/>
        </w:rPr>
        <w:t>như</w:t>
      </w:r>
      <w:r w:rsidR="007E7E22" w:rsidRPr="00830E3F">
        <w:rPr>
          <w:color w:val="auto"/>
          <w:sz w:val="32"/>
          <w:szCs w:val="32"/>
        </w:rPr>
        <w:t xml:space="preserve"> </w:t>
      </w:r>
      <w:r w:rsidR="00043686" w:rsidRPr="00830E3F">
        <w:rPr>
          <w:color w:val="auto"/>
          <w:sz w:val="32"/>
          <w:szCs w:val="32"/>
        </w:rPr>
        <w:t>tự ý làm việc</w:t>
      </w:r>
      <w:r w:rsidR="007E7E22" w:rsidRPr="00830E3F">
        <w:rPr>
          <w:color w:val="auto"/>
          <w:sz w:val="32"/>
          <w:szCs w:val="32"/>
        </w:rPr>
        <w:t xml:space="preserve"> trái với ý nguyện của cha mẹ hay sao?</w:t>
      </w:r>
      <w:r w:rsidR="00AC14A4" w:rsidRPr="00830E3F">
        <w:rPr>
          <w:color w:val="auto"/>
          <w:sz w:val="32"/>
          <w:szCs w:val="32"/>
        </w:rPr>
        <w:t xml:space="preserve"> Do vậy từ điều này chúng ta có thể mở rộng ra</w:t>
      </w:r>
      <w:r w:rsidR="00994CF6">
        <w:rPr>
          <w:color w:val="auto"/>
          <w:sz w:val="32"/>
          <w:szCs w:val="32"/>
        </w:rPr>
        <w:t>,</w:t>
      </w:r>
      <w:r w:rsidR="00AC14A4" w:rsidRPr="00830E3F">
        <w:rPr>
          <w:color w:val="auto"/>
          <w:sz w:val="32"/>
          <w:szCs w:val="32"/>
        </w:rPr>
        <w:t xml:space="preserve"> hễ là </w:t>
      </w:r>
      <w:r w:rsidR="00B616A9" w:rsidRPr="00830E3F">
        <w:rPr>
          <w:color w:val="auto"/>
          <w:sz w:val="32"/>
          <w:szCs w:val="32"/>
        </w:rPr>
        <w:t xml:space="preserve">vì </w:t>
      </w:r>
      <w:r w:rsidR="00AC14A4" w:rsidRPr="00830E3F">
        <w:rPr>
          <w:color w:val="auto"/>
          <w:sz w:val="32"/>
          <w:szCs w:val="32"/>
        </w:rPr>
        <w:t xml:space="preserve">ý niệm tự tư tự lợi của </w:t>
      </w:r>
      <w:r w:rsidR="00DA0B57" w:rsidRPr="00830E3F">
        <w:rPr>
          <w:color w:val="auto"/>
          <w:sz w:val="32"/>
          <w:szCs w:val="32"/>
        </w:rPr>
        <w:t>chính mình</w:t>
      </w:r>
      <w:r w:rsidR="006175DB" w:rsidRPr="00830E3F">
        <w:rPr>
          <w:color w:val="auto"/>
          <w:sz w:val="32"/>
          <w:szCs w:val="32"/>
        </w:rPr>
        <w:t xml:space="preserve"> mà tự ý làm</w:t>
      </w:r>
      <w:r w:rsidR="00B616A9" w:rsidRPr="00830E3F">
        <w:rPr>
          <w:color w:val="auto"/>
          <w:sz w:val="32"/>
          <w:szCs w:val="32"/>
        </w:rPr>
        <w:t xml:space="preserve"> những</w:t>
      </w:r>
      <w:r w:rsidR="006175DB" w:rsidRPr="00830E3F">
        <w:rPr>
          <w:color w:val="auto"/>
          <w:sz w:val="32"/>
          <w:szCs w:val="32"/>
        </w:rPr>
        <w:t xml:space="preserve"> việc trái với ý nguyện của cha mẹ, trái với lời dạy bảo của thầy cô giáo</w:t>
      </w:r>
      <w:r w:rsidR="00B616A9" w:rsidRPr="00830E3F">
        <w:rPr>
          <w:color w:val="auto"/>
          <w:sz w:val="32"/>
          <w:szCs w:val="32"/>
        </w:rPr>
        <w:t>, nếu làm như vậ</w:t>
      </w:r>
      <w:r w:rsidR="007E6329" w:rsidRPr="00830E3F">
        <w:rPr>
          <w:color w:val="auto"/>
          <w:sz w:val="32"/>
          <w:szCs w:val="32"/>
        </w:rPr>
        <w:t xml:space="preserve">y thì </w:t>
      </w:r>
      <w:r w:rsidR="009C245A" w:rsidRPr="00830E3F">
        <w:rPr>
          <w:color w:val="auto"/>
          <w:sz w:val="32"/>
          <w:szCs w:val="32"/>
        </w:rPr>
        <w:t xml:space="preserve">bạn </w:t>
      </w:r>
      <w:r w:rsidR="007E6329" w:rsidRPr="00830E3F">
        <w:rPr>
          <w:color w:val="auto"/>
          <w:sz w:val="32"/>
          <w:szCs w:val="32"/>
        </w:rPr>
        <w:t>đã làm thương tổn đến đạo hiếu</w:t>
      </w:r>
      <w:r w:rsidR="009C245A" w:rsidRPr="00830E3F">
        <w:rPr>
          <w:color w:val="auto"/>
          <w:sz w:val="32"/>
          <w:szCs w:val="32"/>
        </w:rPr>
        <w:t xml:space="preserve"> rồi</w:t>
      </w:r>
      <w:r w:rsidR="008D38C2" w:rsidRPr="00830E3F">
        <w:rPr>
          <w:color w:val="auto"/>
          <w:sz w:val="32"/>
          <w:szCs w:val="32"/>
        </w:rPr>
        <w:t xml:space="preserve">. </w:t>
      </w:r>
      <w:r w:rsidR="004D0CDE" w:rsidRPr="00830E3F">
        <w:rPr>
          <w:color w:val="auto"/>
          <w:sz w:val="32"/>
          <w:szCs w:val="32"/>
        </w:rPr>
        <w:t xml:space="preserve">Điều mà </w:t>
      </w:r>
      <w:r w:rsidR="004D0CDE" w:rsidRPr="00830E3F">
        <w:rPr>
          <w:color w:val="auto"/>
          <w:sz w:val="32"/>
          <w:szCs w:val="32"/>
        </w:rPr>
        <w:lastRenderedPageBreak/>
        <w:t>cha mẹ và thầy cô giáo</w:t>
      </w:r>
      <w:r w:rsidR="00D17032" w:rsidRPr="00830E3F">
        <w:rPr>
          <w:color w:val="auto"/>
          <w:sz w:val="32"/>
          <w:szCs w:val="32"/>
        </w:rPr>
        <w:t xml:space="preserve"> hy vọng đều là mong muốn chúng ta có thể làm </w:t>
      </w:r>
      <w:r w:rsidR="00AA6298">
        <w:rPr>
          <w:color w:val="auto"/>
          <w:sz w:val="32"/>
          <w:szCs w:val="32"/>
        </w:rPr>
        <w:t>một</w:t>
      </w:r>
      <w:r w:rsidR="00AA6298" w:rsidRPr="00830E3F">
        <w:rPr>
          <w:color w:val="auto"/>
          <w:sz w:val="32"/>
          <w:szCs w:val="32"/>
        </w:rPr>
        <w:t xml:space="preserve"> </w:t>
      </w:r>
      <w:r w:rsidR="00D17032" w:rsidRPr="00830E3F">
        <w:rPr>
          <w:color w:val="auto"/>
          <w:sz w:val="32"/>
          <w:szCs w:val="32"/>
        </w:rPr>
        <w:t>người chánh nhân quân tử</w:t>
      </w:r>
      <w:r w:rsidR="00E264D2" w:rsidRPr="00830E3F">
        <w:rPr>
          <w:color w:val="auto"/>
          <w:sz w:val="32"/>
          <w:szCs w:val="32"/>
        </w:rPr>
        <w:t xml:space="preserve">, thậm chí hy vọng đời này chúng ta có thể thành Thánh thành Hiền. Nếu chúng ta không lấy mục tiêu này </w:t>
      </w:r>
      <w:r w:rsidR="00E240FB" w:rsidRPr="00830E3F">
        <w:rPr>
          <w:color w:val="auto"/>
          <w:sz w:val="32"/>
          <w:szCs w:val="32"/>
        </w:rPr>
        <w:t xml:space="preserve">làm phương hướng </w:t>
      </w:r>
      <w:r w:rsidR="00AD734D" w:rsidRPr="00830E3F">
        <w:rPr>
          <w:color w:val="auto"/>
          <w:sz w:val="32"/>
          <w:szCs w:val="32"/>
        </w:rPr>
        <w:t>cho</w:t>
      </w:r>
      <w:r w:rsidR="00E240FB" w:rsidRPr="00830E3F">
        <w:rPr>
          <w:color w:val="auto"/>
          <w:sz w:val="32"/>
          <w:szCs w:val="32"/>
        </w:rPr>
        <w:t xml:space="preserve"> cuộc đời mình mà ngược lại thuận theo ham muốn cá nhân để làm việc</w:t>
      </w:r>
      <w:r w:rsidR="00AD734D" w:rsidRPr="00830E3F">
        <w:rPr>
          <w:color w:val="auto"/>
          <w:sz w:val="32"/>
          <w:szCs w:val="32"/>
        </w:rPr>
        <w:t xml:space="preserve">, như vậy thì thật sự đã </w:t>
      </w:r>
      <w:r w:rsidR="009C245A" w:rsidRPr="00830E3F">
        <w:rPr>
          <w:color w:val="auto"/>
          <w:sz w:val="32"/>
          <w:szCs w:val="32"/>
        </w:rPr>
        <w:t xml:space="preserve">làm </w:t>
      </w:r>
      <w:r w:rsidR="00AD734D" w:rsidRPr="00830E3F">
        <w:rPr>
          <w:color w:val="auto"/>
          <w:sz w:val="32"/>
          <w:szCs w:val="32"/>
        </w:rPr>
        <w:t xml:space="preserve">mất đi hiếu đạo, </w:t>
      </w:r>
      <w:r w:rsidR="004C3B96" w:rsidRPr="00830E3F">
        <w:rPr>
          <w:color w:val="auto"/>
          <w:sz w:val="32"/>
          <w:szCs w:val="32"/>
        </w:rPr>
        <w:t>tổ</w:t>
      </w:r>
      <w:r w:rsidR="00A033BD" w:rsidRPr="00830E3F">
        <w:rPr>
          <w:color w:val="auto"/>
          <w:sz w:val="32"/>
          <w:szCs w:val="32"/>
        </w:rPr>
        <w:t>n giả</w:t>
      </w:r>
      <w:r w:rsidR="004C3B96" w:rsidRPr="00830E3F">
        <w:rPr>
          <w:color w:val="auto"/>
          <w:sz w:val="32"/>
          <w:szCs w:val="32"/>
        </w:rPr>
        <w:t>m</w:t>
      </w:r>
      <w:r w:rsidR="00A033BD" w:rsidRPr="00830E3F">
        <w:rPr>
          <w:color w:val="auto"/>
          <w:sz w:val="32"/>
          <w:szCs w:val="32"/>
        </w:rPr>
        <w:t xml:space="preserve"> đạo đức. Cho nên bất luận việc lớn nhỏ đều phải cẩn thận.</w:t>
      </w:r>
    </w:p>
    <w:p w14:paraId="31A63401" w14:textId="28A45539" w:rsidR="00AA6298" w:rsidRDefault="00827C41" w:rsidP="00E90143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Bạn xem người học Nho</w:t>
      </w:r>
      <w:r w:rsidR="0095392E" w:rsidRPr="00830E3F">
        <w:rPr>
          <w:color w:val="auto"/>
          <w:sz w:val="32"/>
          <w:szCs w:val="32"/>
        </w:rPr>
        <w:t xml:space="preserve"> có nguyên tắc “</w:t>
      </w:r>
      <w:r w:rsidR="00AA6298">
        <w:rPr>
          <w:i/>
          <w:color w:val="auto"/>
          <w:sz w:val="32"/>
          <w:szCs w:val="32"/>
        </w:rPr>
        <w:t>B</w:t>
      </w:r>
      <w:r w:rsidR="0095392E" w:rsidRPr="00830E3F">
        <w:rPr>
          <w:i/>
          <w:color w:val="auto"/>
          <w:sz w:val="32"/>
          <w:szCs w:val="32"/>
        </w:rPr>
        <w:t>ốn không</w:t>
      </w:r>
      <w:r w:rsidR="0095392E" w:rsidRPr="00830E3F">
        <w:rPr>
          <w:color w:val="auto"/>
          <w:sz w:val="32"/>
          <w:szCs w:val="32"/>
        </w:rPr>
        <w:t xml:space="preserve">” để tu thân. Đây là điều mà đệ tử của </w:t>
      </w:r>
      <w:r w:rsidR="00606598" w:rsidRPr="00830E3F">
        <w:rPr>
          <w:color w:val="auto"/>
          <w:sz w:val="32"/>
          <w:szCs w:val="32"/>
        </w:rPr>
        <w:t>Khổng Tử là Nhan Hồi cả đời hành trì, gọi là</w:t>
      </w:r>
      <w:r w:rsidR="00AA6298">
        <w:rPr>
          <w:color w:val="auto"/>
          <w:sz w:val="32"/>
          <w:szCs w:val="32"/>
        </w:rPr>
        <w:t>:</w:t>
      </w:r>
      <w:r w:rsidR="007A25EA" w:rsidRPr="00830E3F">
        <w:rPr>
          <w:color w:val="auto"/>
          <w:sz w:val="32"/>
          <w:szCs w:val="32"/>
        </w:rPr>
        <w:t xml:space="preserve"> “</w:t>
      </w:r>
      <w:r w:rsidR="00AA6298" w:rsidRPr="00830E3F">
        <w:rPr>
          <w:i/>
          <w:color w:val="auto"/>
          <w:sz w:val="32"/>
          <w:szCs w:val="32"/>
        </w:rPr>
        <w:t>P</w:t>
      </w:r>
      <w:r w:rsidR="007A25EA" w:rsidRPr="00830E3F">
        <w:rPr>
          <w:i/>
          <w:color w:val="auto"/>
          <w:sz w:val="32"/>
          <w:szCs w:val="32"/>
        </w:rPr>
        <w:t>hi lễ không nhìn</w:t>
      </w:r>
      <w:r w:rsidR="00AA6298" w:rsidRPr="00830E3F">
        <w:rPr>
          <w:i/>
          <w:color w:val="auto"/>
          <w:sz w:val="32"/>
          <w:szCs w:val="32"/>
        </w:rPr>
        <w:t>.</w:t>
      </w:r>
      <w:r w:rsidR="007A25EA" w:rsidRPr="00830E3F">
        <w:rPr>
          <w:i/>
          <w:color w:val="auto"/>
          <w:sz w:val="32"/>
          <w:szCs w:val="32"/>
        </w:rPr>
        <w:t xml:space="preserve"> </w:t>
      </w:r>
      <w:r w:rsidR="00AA6298" w:rsidRPr="00830E3F">
        <w:rPr>
          <w:i/>
          <w:color w:val="auto"/>
          <w:sz w:val="32"/>
          <w:szCs w:val="32"/>
        </w:rPr>
        <w:t>P</w:t>
      </w:r>
      <w:r w:rsidR="007A25EA" w:rsidRPr="00830E3F">
        <w:rPr>
          <w:i/>
          <w:color w:val="auto"/>
          <w:sz w:val="32"/>
          <w:szCs w:val="32"/>
        </w:rPr>
        <w:t>hi lễ không nghe</w:t>
      </w:r>
      <w:r w:rsidR="00AA6298" w:rsidRPr="00830E3F">
        <w:rPr>
          <w:i/>
          <w:color w:val="auto"/>
          <w:sz w:val="32"/>
          <w:szCs w:val="32"/>
        </w:rPr>
        <w:t>.</w:t>
      </w:r>
      <w:r w:rsidR="007A25EA" w:rsidRPr="00830E3F">
        <w:rPr>
          <w:i/>
          <w:color w:val="auto"/>
          <w:sz w:val="32"/>
          <w:szCs w:val="32"/>
        </w:rPr>
        <w:t xml:space="preserve"> </w:t>
      </w:r>
      <w:r w:rsidR="00AA6298" w:rsidRPr="00830E3F">
        <w:rPr>
          <w:i/>
          <w:color w:val="auto"/>
          <w:sz w:val="32"/>
          <w:szCs w:val="32"/>
        </w:rPr>
        <w:t>P</w:t>
      </w:r>
      <w:r w:rsidR="007A25EA" w:rsidRPr="00830E3F">
        <w:rPr>
          <w:i/>
          <w:color w:val="auto"/>
          <w:sz w:val="32"/>
          <w:szCs w:val="32"/>
        </w:rPr>
        <w:t>hi lễ không nói</w:t>
      </w:r>
      <w:r w:rsidR="00AA6298" w:rsidRPr="00830E3F">
        <w:rPr>
          <w:i/>
          <w:color w:val="auto"/>
          <w:sz w:val="32"/>
          <w:szCs w:val="32"/>
        </w:rPr>
        <w:t>.</w:t>
      </w:r>
      <w:r w:rsidR="007A25EA" w:rsidRPr="00830E3F">
        <w:rPr>
          <w:i/>
          <w:color w:val="auto"/>
          <w:sz w:val="32"/>
          <w:szCs w:val="32"/>
        </w:rPr>
        <w:t xml:space="preserve"> </w:t>
      </w:r>
      <w:r w:rsidR="00AA6298" w:rsidRPr="00830E3F">
        <w:rPr>
          <w:i/>
          <w:color w:val="auto"/>
          <w:sz w:val="32"/>
          <w:szCs w:val="32"/>
        </w:rPr>
        <w:t>P</w:t>
      </w:r>
      <w:r w:rsidR="007A25EA" w:rsidRPr="00830E3F">
        <w:rPr>
          <w:i/>
          <w:color w:val="auto"/>
          <w:sz w:val="32"/>
          <w:szCs w:val="32"/>
        </w:rPr>
        <w:t>hi lễ không làm</w:t>
      </w:r>
      <w:r w:rsidR="007A25EA" w:rsidRPr="00830E3F">
        <w:rPr>
          <w:color w:val="auto"/>
          <w:sz w:val="32"/>
          <w:szCs w:val="32"/>
        </w:rPr>
        <w:t>”. Những việc</w:t>
      </w:r>
      <w:r w:rsidR="00994CF6">
        <w:rPr>
          <w:color w:val="auto"/>
          <w:sz w:val="32"/>
          <w:szCs w:val="32"/>
        </w:rPr>
        <w:t>,</w:t>
      </w:r>
      <w:r w:rsidR="007A25EA" w:rsidRPr="00830E3F">
        <w:rPr>
          <w:color w:val="auto"/>
          <w:sz w:val="32"/>
          <w:szCs w:val="32"/>
        </w:rPr>
        <w:t xml:space="preserve"> những hành vi không phù hợp với </w:t>
      </w:r>
      <w:r w:rsidR="00D76AED" w:rsidRPr="00830E3F">
        <w:rPr>
          <w:color w:val="auto"/>
          <w:sz w:val="32"/>
          <w:szCs w:val="32"/>
        </w:rPr>
        <w:t xml:space="preserve">tiêu chuẩn lễ nghi, không có đạo đức thì chúng ta không nhìn, không nghe, </w:t>
      </w:r>
      <w:r w:rsidR="00452A7F" w:rsidRPr="00830E3F">
        <w:rPr>
          <w:color w:val="auto"/>
          <w:sz w:val="32"/>
          <w:szCs w:val="32"/>
        </w:rPr>
        <w:t xml:space="preserve">càng không được nói và làm. Cho dù chuyện </w:t>
      </w:r>
      <w:r w:rsidR="009773A6" w:rsidRPr="00830E3F">
        <w:rPr>
          <w:color w:val="auto"/>
          <w:sz w:val="32"/>
          <w:szCs w:val="32"/>
        </w:rPr>
        <w:t xml:space="preserve">này </w:t>
      </w:r>
      <w:r w:rsidR="00B41584" w:rsidRPr="00830E3F">
        <w:rPr>
          <w:color w:val="auto"/>
          <w:sz w:val="32"/>
          <w:szCs w:val="32"/>
        </w:rPr>
        <w:t>rất</w:t>
      </w:r>
      <w:r w:rsidR="009773A6" w:rsidRPr="00830E3F">
        <w:rPr>
          <w:color w:val="auto"/>
          <w:sz w:val="32"/>
          <w:szCs w:val="32"/>
        </w:rPr>
        <w:t xml:space="preserve"> nhỏ</w:t>
      </w:r>
      <w:r w:rsidR="00B41584" w:rsidRPr="00830E3F">
        <w:rPr>
          <w:color w:val="auto"/>
          <w:sz w:val="32"/>
          <w:szCs w:val="32"/>
        </w:rPr>
        <w:t xml:space="preserve">, vấn đề </w:t>
      </w:r>
      <w:r w:rsidR="00BE2F3B" w:rsidRPr="00830E3F">
        <w:rPr>
          <w:color w:val="auto"/>
          <w:sz w:val="32"/>
          <w:szCs w:val="32"/>
        </w:rPr>
        <w:t>rất</w:t>
      </w:r>
      <w:r w:rsidR="00452A7F" w:rsidRPr="00830E3F">
        <w:rPr>
          <w:color w:val="auto"/>
          <w:sz w:val="32"/>
          <w:szCs w:val="32"/>
        </w:rPr>
        <w:t xml:space="preserve"> nhỏ </w:t>
      </w:r>
      <w:r w:rsidR="006B3D6A" w:rsidRPr="00830E3F">
        <w:rPr>
          <w:color w:val="auto"/>
          <w:sz w:val="32"/>
          <w:szCs w:val="32"/>
        </w:rPr>
        <w:t>thì chúng ta cũng phải thận trọng không được làm trái với tiêu chuẩn lễ</w:t>
      </w:r>
      <w:r w:rsidR="00BF4182" w:rsidRPr="00830E3F">
        <w:rPr>
          <w:color w:val="auto"/>
          <w:sz w:val="32"/>
          <w:szCs w:val="32"/>
        </w:rPr>
        <w:t xml:space="preserve"> nghi</w:t>
      </w:r>
      <w:r w:rsidR="00E062B5" w:rsidRPr="00830E3F">
        <w:rPr>
          <w:color w:val="auto"/>
          <w:sz w:val="32"/>
          <w:szCs w:val="32"/>
        </w:rPr>
        <w:t xml:space="preserve">. </w:t>
      </w:r>
      <w:r w:rsidR="00D15200" w:rsidRPr="00830E3F">
        <w:rPr>
          <w:color w:val="auto"/>
          <w:sz w:val="32"/>
          <w:szCs w:val="32"/>
        </w:rPr>
        <w:t>Chân thật</w:t>
      </w:r>
      <w:r w:rsidR="00AA1BA9" w:rsidRPr="00830E3F">
        <w:rPr>
          <w:color w:val="auto"/>
          <w:sz w:val="32"/>
          <w:szCs w:val="32"/>
        </w:rPr>
        <w:t xml:space="preserve"> dụng công</w:t>
      </w:r>
      <w:r w:rsidR="00D15200" w:rsidRPr="00830E3F">
        <w:rPr>
          <w:color w:val="auto"/>
          <w:sz w:val="32"/>
          <w:szCs w:val="32"/>
        </w:rPr>
        <w:t xml:space="preserve"> tu dưỡng bản thân</w:t>
      </w:r>
      <w:r w:rsidR="00E062B5" w:rsidRPr="00830E3F">
        <w:rPr>
          <w:color w:val="auto"/>
          <w:sz w:val="32"/>
          <w:szCs w:val="32"/>
        </w:rPr>
        <w:t xml:space="preserve"> từ những việc nhỏ nhặt</w:t>
      </w:r>
      <w:r w:rsidR="00BF4182" w:rsidRPr="00830E3F">
        <w:rPr>
          <w:color w:val="auto"/>
          <w:sz w:val="32"/>
          <w:szCs w:val="32"/>
        </w:rPr>
        <w:t xml:space="preserve"> trong</w:t>
      </w:r>
      <w:r w:rsidR="00E062B5" w:rsidRPr="00830E3F">
        <w:rPr>
          <w:color w:val="auto"/>
          <w:sz w:val="32"/>
          <w:szCs w:val="32"/>
        </w:rPr>
        <w:t xml:space="preserve"> cuộc sống thườ</w:t>
      </w:r>
      <w:r w:rsidR="00AA1BA9" w:rsidRPr="00830E3F">
        <w:rPr>
          <w:color w:val="auto"/>
          <w:sz w:val="32"/>
          <w:szCs w:val="32"/>
        </w:rPr>
        <w:t>ng ngày thì lâu ngày dày tháng</w:t>
      </w:r>
      <w:r w:rsidR="00175FD4" w:rsidRPr="00830E3F">
        <w:rPr>
          <w:color w:val="auto"/>
          <w:sz w:val="32"/>
          <w:szCs w:val="32"/>
        </w:rPr>
        <w:t xml:space="preserve"> công phu sẽ có thể đắc lực</w:t>
      </w:r>
      <w:r w:rsidR="002E1BA5" w:rsidRPr="00830E3F">
        <w:rPr>
          <w:color w:val="auto"/>
          <w:sz w:val="32"/>
          <w:szCs w:val="32"/>
        </w:rPr>
        <w:t xml:space="preserve">. </w:t>
      </w:r>
    </w:p>
    <w:p w14:paraId="6600D2B9" w14:textId="3D2F050C" w:rsidR="00E90143" w:rsidRPr="00830E3F" w:rsidRDefault="0022314C" w:rsidP="00E90143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B</w:t>
      </w:r>
      <w:r w:rsidR="002E1BA5" w:rsidRPr="00830E3F">
        <w:rPr>
          <w:color w:val="auto"/>
          <w:sz w:val="32"/>
          <w:szCs w:val="32"/>
        </w:rPr>
        <w:t>ạn xem “</w:t>
      </w:r>
      <w:r w:rsidR="002E1BA5" w:rsidRPr="00830E3F">
        <w:rPr>
          <w:i/>
          <w:color w:val="auto"/>
          <w:sz w:val="32"/>
          <w:szCs w:val="32"/>
        </w:rPr>
        <w:t>Tịnh Hạnh Phẩ</w:t>
      </w:r>
      <w:r w:rsidRPr="00830E3F">
        <w:rPr>
          <w:i/>
          <w:color w:val="auto"/>
          <w:sz w:val="32"/>
          <w:szCs w:val="32"/>
        </w:rPr>
        <w:t>m</w:t>
      </w:r>
      <w:r w:rsidRPr="00830E3F">
        <w:rPr>
          <w:color w:val="auto"/>
          <w:sz w:val="32"/>
          <w:szCs w:val="32"/>
        </w:rPr>
        <w:t>” trong "Kinh Hoa Nghiêm"</w:t>
      </w:r>
      <w:r w:rsidR="002E1BA5" w:rsidRPr="00830E3F">
        <w:rPr>
          <w:color w:val="auto"/>
          <w:sz w:val="32"/>
          <w:szCs w:val="32"/>
        </w:rPr>
        <w:t xml:space="preserve">, Bồ Tát mỗi ngày đều </w:t>
      </w:r>
      <w:r w:rsidR="0091778D" w:rsidRPr="00830E3F">
        <w:rPr>
          <w:color w:val="auto"/>
          <w:sz w:val="32"/>
          <w:szCs w:val="32"/>
        </w:rPr>
        <w:t>tu</w:t>
      </w:r>
      <w:r w:rsidR="002E1BA5" w:rsidRPr="00830E3F">
        <w:rPr>
          <w:color w:val="auto"/>
          <w:sz w:val="32"/>
          <w:szCs w:val="32"/>
        </w:rPr>
        <w:t xml:space="preserve"> dưỡng tâm Bồ Đề của mình</w:t>
      </w:r>
      <w:r w:rsidR="00793F86" w:rsidRPr="00830E3F">
        <w:rPr>
          <w:color w:val="auto"/>
          <w:sz w:val="32"/>
          <w:szCs w:val="32"/>
        </w:rPr>
        <w:t xml:space="preserve"> trong cuộc sống thường ngày. Từ sáng thức dậy rửa mặt</w:t>
      </w:r>
      <w:r w:rsidR="00994CF6">
        <w:rPr>
          <w:color w:val="auto"/>
          <w:sz w:val="32"/>
          <w:szCs w:val="32"/>
        </w:rPr>
        <w:t>,</w:t>
      </w:r>
      <w:r w:rsidR="00793F86" w:rsidRPr="00830E3F">
        <w:rPr>
          <w:color w:val="auto"/>
          <w:sz w:val="32"/>
          <w:szCs w:val="32"/>
        </w:rPr>
        <w:t xml:space="preserve"> </w:t>
      </w:r>
      <w:r w:rsidR="00994CF6">
        <w:rPr>
          <w:color w:val="auto"/>
          <w:sz w:val="32"/>
          <w:szCs w:val="32"/>
        </w:rPr>
        <w:t>s</w:t>
      </w:r>
      <w:r w:rsidR="00793F86" w:rsidRPr="00830E3F">
        <w:rPr>
          <w:color w:val="auto"/>
          <w:sz w:val="32"/>
          <w:szCs w:val="32"/>
        </w:rPr>
        <w:t>úc miệng, mặc áo ăn cơm, thậm chí là đi vệ sinh</w:t>
      </w:r>
      <w:r w:rsidR="00F922EB" w:rsidRPr="00830E3F">
        <w:rPr>
          <w:color w:val="auto"/>
          <w:sz w:val="32"/>
          <w:szCs w:val="32"/>
        </w:rPr>
        <w:t xml:space="preserve">, cho dù là trong những chuyện nhỏ </w:t>
      </w:r>
      <w:r w:rsidR="00E65101" w:rsidRPr="00830E3F">
        <w:rPr>
          <w:color w:val="auto"/>
          <w:sz w:val="32"/>
          <w:szCs w:val="32"/>
        </w:rPr>
        <w:t xml:space="preserve">các </w:t>
      </w:r>
      <w:r w:rsidR="00AA6298">
        <w:rPr>
          <w:color w:val="auto"/>
          <w:sz w:val="32"/>
          <w:szCs w:val="32"/>
        </w:rPr>
        <w:t>N</w:t>
      </w:r>
      <w:r w:rsidR="00E65101" w:rsidRPr="00830E3F">
        <w:rPr>
          <w:color w:val="auto"/>
          <w:sz w:val="32"/>
          <w:szCs w:val="32"/>
        </w:rPr>
        <w:t xml:space="preserve">gài </w:t>
      </w:r>
      <w:r w:rsidR="00F922EB" w:rsidRPr="00830E3F">
        <w:rPr>
          <w:color w:val="auto"/>
          <w:sz w:val="32"/>
          <w:szCs w:val="32"/>
        </w:rPr>
        <w:t xml:space="preserve">cũng </w:t>
      </w:r>
      <w:r w:rsidR="0091778D" w:rsidRPr="00830E3F">
        <w:rPr>
          <w:color w:val="auto"/>
          <w:sz w:val="32"/>
          <w:szCs w:val="32"/>
        </w:rPr>
        <w:t>có thể</w:t>
      </w:r>
      <w:r w:rsidR="00F922EB" w:rsidRPr="00830E3F">
        <w:rPr>
          <w:color w:val="auto"/>
          <w:sz w:val="32"/>
          <w:szCs w:val="32"/>
        </w:rPr>
        <w:t xml:space="preserve"> tu dưỡng tâm Bồ Đề của mình</w:t>
      </w:r>
      <w:r w:rsidR="00466D32" w:rsidRPr="00830E3F">
        <w:rPr>
          <w:color w:val="auto"/>
          <w:sz w:val="32"/>
          <w:szCs w:val="32"/>
        </w:rPr>
        <w:t xml:space="preserve">. </w:t>
      </w:r>
      <w:r w:rsidR="00A35C66" w:rsidRPr="00830E3F">
        <w:rPr>
          <w:color w:val="auto"/>
          <w:sz w:val="32"/>
          <w:szCs w:val="32"/>
        </w:rPr>
        <w:t>Các Ngài đ</w:t>
      </w:r>
      <w:r w:rsidR="00466D32" w:rsidRPr="00830E3F">
        <w:rPr>
          <w:color w:val="auto"/>
          <w:sz w:val="32"/>
          <w:szCs w:val="32"/>
        </w:rPr>
        <w:t>ại từ đại bi, mọi việc đều tâm tâm niệm niệm mong muốn chúng sanh phá mê khai ngộ, lìa khổ được vui</w:t>
      </w:r>
      <w:r w:rsidR="00307069" w:rsidRPr="00830E3F">
        <w:rPr>
          <w:color w:val="auto"/>
          <w:sz w:val="32"/>
          <w:szCs w:val="32"/>
        </w:rPr>
        <w:t xml:space="preserve">. </w:t>
      </w:r>
      <w:r w:rsidR="007F38BE" w:rsidRPr="00830E3F">
        <w:rPr>
          <w:color w:val="auto"/>
          <w:sz w:val="32"/>
          <w:szCs w:val="32"/>
        </w:rPr>
        <w:t xml:space="preserve">Cho nên đức </w:t>
      </w:r>
      <w:r w:rsidR="00992ACD" w:rsidRPr="00830E3F">
        <w:rPr>
          <w:color w:val="auto"/>
          <w:sz w:val="32"/>
          <w:szCs w:val="32"/>
        </w:rPr>
        <w:t xml:space="preserve">lớn </w:t>
      </w:r>
      <w:r w:rsidR="00E90143" w:rsidRPr="00830E3F">
        <w:rPr>
          <w:color w:val="auto"/>
          <w:sz w:val="32"/>
          <w:szCs w:val="32"/>
        </w:rPr>
        <w:t xml:space="preserve">được </w:t>
      </w:r>
      <w:r w:rsidR="00992ACD" w:rsidRPr="00830E3F">
        <w:rPr>
          <w:color w:val="auto"/>
          <w:sz w:val="32"/>
          <w:szCs w:val="32"/>
        </w:rPr>
        <w:t xml:space="preserve">tu </w:t>
      </w:r>
      <w:r w:rsidR="00A35C66" w:rsidRPr="00830E3F">
        <w:rPr>
          <w:color w:val="auto"/>
          <w:sz w:val="32"/>
          <w:szCs w:val="32"/>
        </w:rPr>
        <w:t xml:space="preserve">như thế nào? </w:t>
      </w:r>
      <w:r w:rsidR="00992ACD" w:rsidRPr="00830E3F">
        <w:rPr>
          <w:color w:val="auto"/>
          <w:sz w:val="32"/>
          <w:szCs w:val="32"/>
        </w:rPr>
        <w:t>Đ</w:t>
      </w:r>
      <w:r w:rsidR="00A35C66" w:rsidRPr="00830E3F">
        <w:rPr>
          <w:color w:val="auto"/>
          <w:sz w:val="32"/>
          <w:szCs w:val="32"/>
        </w:rPr>
        <w:t>ức</w:t>
      </w:r>
      <w:r w:rsidR="00992ACD" w:rsidRPr="00830E3F">
        <w:rPr>
          <w:color w:val="auto"/>
          <w:sz w:val="32"/>
          <w:szCs w:val="32"/>
        </w:rPr>
        <w:t xml:space="preserve"> lớn</w:t>
      </w:r>
      <w:r w:rsidR="00A35C66" w:rsidRPr="00830E3F">
        <w:rPr>
          <w:color w:val="auto"/>
          <w:sz w:val="32"/>
          <w:szCs w:val="32"/>
        </w:rPr>
        <w:t xml:space="preserve"> chân thật đều được dưỡng thành </w:t>
      </w:r>
      <w:r w:rsidR="00CC1C8B" w:rsidRPr="00830E3F">
        <w:rPr>
          <w:color w:val="auto"/>
          <w:sz w:val="32"/>
          <w:szCs w:val="32"/>
        </w:rPr>
        <w:t xml:space="preserve">từ việc không </w:t>
      </w:r>
      <w:r w:rsidR="00FC7495" w:rsidRPr="00830E3F">
        <w:rPr>
          <w:color w:val="auto"/>
          <w:sz w:val="32"/>
          <w:szCs w:val="32"/>
        </w:rPr>
        <w:t>tùy tiện</w:t>
      </w:r>
      <w:r w:rsidR="00F9728E" w:rsidRPr="00830E3F">
        <w:rPr>
          <w:color w:val="auto"/>
          <w:sz w:val="32"/>
          <w:szCs w:val="32"/>
        </w:rPr>
        <w:t xml:space="preserve"> </w:t>
      </w:r>
      <w:r w:rsidR="00CC1C8B" w:rsidRPr="00830E3F">
        <w:rPr>
          <w:color w:val="auto"/>
          <w:sz w:val="32"/>
          <w:szCs w:val="32"/>
        </w:rPr>
        <w:t>trong những việc nhỏ</w:t>
      </w:r>
      <w:r w:rsidR="00424151" w:rsidRPr="00830E3F">
        <w:rPr>
          <w:color w:val="auto"/>
          <w:sz w:val="32"/>
          <w:szCs w:val="32"/>
        </w:rPr>
        <w:t>.</w:t>
      </w:r>
      <w:r w:rsidR="00296CB1" w:rsidRPr="00830E3F">
        <w:rPr>
          <w:color w:val="auto"/>
          <w:sz w:val="32"/>
          <w:szCs w:val="32"/>
        </w:rPr>
        <w:t xml:space="preserve"> </w:t>
      </w:r>
      <w:r w:rsidR="00424151" w:rsidRPr="00830E3F">
        <w:rPr>
          <w:color w:val="auto"/>
          <w:sz w:val="32"/>
          <w:szCs w:val="32"/>
        </w:rPr>
        <w:t>Chúng ta xem câu tiếp theo:</w:t>
      </w:r>
    </w:p>
    <w:p w14:paraId="48A0FE2A" w14:textId="36679B45" w:rsidR="00E90143" w:rsidRPr="00830E3F" w:rsidRDefault="00FB6398" w:rsidP="00830E3F">
      <w:pPr>
        <w:jc w:val="center"/>
        <w:rPr>
          <w:b/>
          <w:color w:val="auto"/>
          <w:sz w:val="32"/>
          <w:szCs w:val="32"/>
        </w:rPr>
      </w:pPr>
      <w:r w:rsidRPr="00830E3F">
        <w:rPr>
          <w:b/>
          <w:color w:val="auto"/>
          <w:sz w:val="32"/>
          <w:szCs w:val="32"/>
        </w:rPr>
        <w:t>“</w:t>
      </w:r>
      <w:r w:rsidRPr="00830E3F">
        <w:rPr>
          <w:b/>
          <w:i/>
          <w:color w:val="auto"/>
          <w:sz w:val="32"/>
          <w:szCs w:val="32"/>
        </w:rPr>
        <w:t>Vật tuy nhỏ, chớ cất riêng; Nếu cất riêng, cha mẹ buồn</w:t>
      </w:r>
      <w:r w:rsidRPr="00830E3F">
        <w:rPr>
          <w:b/>
          <w:color w:val="auto"/>
          <w:sz w:val="32"/>
          <w:szCs w:val="32"/>
        </w:rPr>
        <w:t>”</w:t>
      </w:r>
    </w:p>
    <w:p w14:paraId="63436DDE" w14:textId="15712084" w:rsidR="00424151" w:rsidRPr="00830E3F" w:rsidRDefault="00786C42" w:rsidP="00E90143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 xml:space="preserve"> Ý nói phận làm con cái </w:t>
      </w:r>
      <w:r w:rsidR="00AF3BEB" w:rsidRPr="00830E3F">
        <w:rPr>
          <w:color w:val="auto"/>
          <w:sz w:val="32"/>
          <w:szCs w:val="32"/>
        </w:rPr>
        <w:t>không được cất giấu đồ vật</w:t>
      </w:r>
      <w:r w:rsidR="002F0FD9" w:rsidRPr="00830E3F">
        <w:rPr>
          <w:color w:val="auto"/>
          <w:sz w:val="32"/>
          <w:szCs w:val="32"/>
        </w:rPr>
        <w:t xml:space="preserve"> cho riêng mình</w:t>
      </w:r>
      <w:r w:rsidR="00AF3BEB" w:rsidRPr="00830E3F">
        <w:rPr>
          <w:color w:val="auto"/>
          <w:sz w:val="32"/>
          <w:szCs w:val="32"/>
        </w:rPr>
        <w:t>. Trước khi trưởng thành</w:t>
      </w:r>
      <w:r w:rsidR="00486A84" w:rsidRPr="00830E3F">
        <w:rPr>
          <w:color w:val="auto"/>
          <w:sz w:val="32"/>
          <w:szCs w:val="32"/>
        </w:rPr>
        <w:t xml:space="preserve">, con cái sống cùng cha mẹ, là một thể với cha mẹ </w:t>
      </w:r>
      <w:r w:rsidR="00EC1272" w:rsidRPr="00830E3F">
        <w:rPr>
          <w:color w:val="auto"/>
          <w:sz w:val="32"/>
          <w:szCs w:val="32"/>
        </w:rPr>
        <w:t>thì làm sao có thể khởi lên tâm tự lợi, cất giấu đồ vật</w:t>
      </w:r>
      <w:r w:rsidR="002F0FD9" w:rsidRPr="00830E3F">
        <w:rPr>
          <w:color w:val="auto"/>
          <w:sz w:val="32"/>
          <w:szCs w:val="32"/>
        </w:rPr>
        <w:t xml:space="preserve"> cho riêng mình được chứ?</w:t>
      </w:r>
      <w:r w:rsidR="00360180" w:rsidRPr="00830E3F">
        <w:rPr>
          <w:color w:val="auto"/>
          <w:sz w:val="32"/>
          <w:szCs w:val="32"/>
        </w:rPr>
        <w:t xml:space="preserve"> Cho dù vật này rất nhỏ, nếu khởi </w:t>
      </w:r>
      <w:r w:rsidR="00AA6298">
        <w:rPr>
          <w:color w:val="auto"/>
          <w:sz w:val="32"/>
          <w:szCs w:val="32"/>
        </w:rPr>
        <w:t>một</w:t>
      </w:r>
      <w:r w:rsidR="00AA6298" w:rsidRPr="00830E3F">
        <w:rPr>
          <w:color w:val="auto"/>
          <w:sz w:val="32"/>
          <w:szCs w:val="32"/>
        </w:rPr>
        <w:t xml:space="preserve"> </w:t>
      </w:r>
      <w:r w:rsidR="00360180" w:rsidRPr="00830E3F">
        <w:rPr>
          <w:color w:val="auto"/>
          <w:sz w:val="32"/>
          <w:szCs w:val="32"/>
        </w:rPr>
        <w:t>niệm tư tâm</w:t>
      </w:r>
      <w:r w:rsidR="00C35509" w:rsidRPr="00830E3F">
        <w:rPr>
          <w:color w:val="auto"/>
          <w:sz w:val="32"/>
          <w:szCs w:val="32"/>
        </w:rPr>
        <w:t xml:space="preserve"> muốn giấu đi không để cha mẹ biết thì tâm này đã </w:t>
      </w:r>
      <w:r w:rsidR="008068C2" w:rsidRPr="00830E3F">
        <w:rPr>
          <w:color w:val="auto"/>
          <w:sz w:val="32"/>
          <w:szCs w:val="32"/>
        </w:rPr>
        <w:t xml:space="preserve">ngăn </w:t>
      </w:r>
      <w:r w:rsidR="00C35509" w:rsidRPr="00830E3F">
        <w:rPr>
          <w:color w:val="auto"/>
          <w:sz w:val="32"/>
          <w:szCs w:val="32"/>
        </w:rPr>
        <w:t>cách với cha mẹ rồi</w:t>
      </w:r>
      <w:r w:rsidR="00A44CF2" w:rsidRPr="00830E3F">
        <w:rPr>
          <w:color w:val="auto"/>
          <w:sz w:val="32"/>
          <w:szCs w:val="32"/>
        </w:rPr>
        <w:t>, hiếu đạo đã bị phá hoại. Cho nên đồ vật mặc dù rất nhỏ, sự việc mặc dù rất nhỏ</w:t>
      </w:r>
      <w:r w:rsidR="00B81246" w:rsidRPr="00830E3F">
        <w:rPr>
          <w:color w:val="auto"/>
          <w:sz w:val="32"/>
          <w:szCs w:val="32"/>
        </w:rPr>
        <w:t xml:space="preserve"> nhưng vấn đề </w:t>
      </w:r>
      <w:r w:rsidR="00B81246" w:rsidRPr="00830E3F">
        <w:rPr>
          <w:color w:val="auto"/>
          <w:sz w:val="32"/>
          <w:szCs w:val="32"/>
        </w:rPr>
        <w:lastRenderedPageBreak/>
        <w:t>này lại không hề nhỏ. Khi tâm tự lợi của chúng ta khởi lên thì hiếu đạo đã bị thương tổn rồi</w:t>
      </w:r>
      <w:r w:rsidR="006A47D4" w:rsidRPr="00830E3F">
        <w:rPr>
          <w:color w:val="auto"/>
          <w:sz w:val="32"/>
          <w:szCs w:val="32"/>
        </w:rPr>
        <w:t>. Nếu cha mẹ biết chúng ta cất giấu đồ vật</w:t>
      </w:r>
      <w:r w:rsidR="00F96654" w:rsidRPr="00830E3F">
        <w:rPr>
          <w:color w:val="auto"/>
          <w:sz w:val="32"/>
          <w:szCs w:val="32"/>
        </w:rPr>
        <w:t xml:space="preserve"> thì họ sẽ rất đau lòng</w:t>
      </w:r>
      <w:r w:rsidR="003B6F4E" w:rsidRPr="00830E3F">
        <w:rPr>
          <w:color w:val="auto"/>
          <w:sz w:val="32"/>
          <w:szCs w:val="32"/>
        </w:rPr>
        <w:t>, họ sẽ rất đau buồn</w:t>
      </w:r>
      <w:r w:rsidR="00F96654" w:rsidRPr="00830E3F">
        <w:rPr>
          <w:color w:val="auto"/>
          <w:sz w:val="32"/>
          <w:szCs w:val="32"/>
        </w:rPr>
        <w:t>. Không phải vì bạn lấy đồ mang đi</w:t>
      </w:r>
      <w:r w:rsidR="003B6F4E" w:rsidRPr="00830E3F">
        <w:rPr>
          <w:color w:val="auto"/>
          <w:sz w:val="32"/>
          <w:szCs w:val="32"/>
        </w:rPr>
        <w:t xml:space="preserve"> mà </w:t>
      </w:r>
      <w:r w:rsidR="008068C2" w:rsidRPr="00830E3F">
        <w:rPr>
          <w:color w:val="auto"/>
          <w:sz w:val="32"/>
          <w:szCs w:val="32"/>
        </w:rPr>
        <w:t xml:space="preserve">là </w:t>
      </w:r>
      <w:r w:rsidR="003B6F4E" w:rsidRPr="00830E3F">
        <w:rPr>
          <w:color w:val="auto"/>
          <w:sz w:val="32"/>
          <w:szCs w:val="32"/>
        </w:rPr>
        <w:t xml:space="preserve">vì bạn có tư tâm, bạn không </w:t>
      </w:r>
      <w:r w:rsidR="00660427">
        <w:rPr>
          <w:color w:val="auto"/>
          <w:sz w:val="32"/>
          <w:szCs w:val="32"/>
        </w:rPr>
        <w:t>xem</w:t>
      </w:r>
      <w:r w:rsidR="003B6F4E" w:rsidRPr="00830E3F">
        <w:rPr>
          <w:color w:val="auto"/>
          <w:sz w:val="32"/>
          <w:szCs w:val="32"/>
        </w:rPr>
        <w:t xml:space="preserve"> cha mẹ là </w:t>
      </w:r>
      <w:r w:rsidR="00AA6298">
        <w:rPr>
          <w:color w:val="auto"/>
          <w:sz w:val="32"/>
          <w:szCs w:val="32"/>
        </w:rPr>
        <w:t>một</w:t>
      </w:r>
      <w:r w:rsidR="00AA6298" w:rsidRPr="00830E3F">
        <w:rPr>
          <w:color w:val="auto"/>
          <w:sz w:val="32"/>
          <w:szCs w:val="32"/>
        </w:rPr>
        <w:t xml:space="preserve"> </w:t>
      </w:r>
      <w:r w:rsidR="003B6F4E" w:rsidRPr="00830E3F">
        <w:rPr>
          <w:color w:val="auto"/>
          <w:sz w:val="32"/>
          <w:szCs w:val="32"/>
        </w:rPr>
        <w:t>thể</w:t>
      </w:r>
      <w:r w:rsidR="008068C2" w:rsidRPr="00830E3F">
        <w:rPr>
          <w:color w:val="auto"/>
          <w:sz w:val="32"/>
          <w:szCs w:val="32"/>
        </w:rPr>
        <w:t>, nên họ sẽ đau lòng, sẽ buồn lòng</w:t>
      </w:r>
      <w:r w:rsidR="003B32AE" w:rsidRPr="00830E3F">
        <w:rPr>
          <w:color w:val="auto"/>
          <w:sz w:val="32"/>
          <w:szCs w:val="32"/>
        </w:rPr>
        <w:t xml:space="preserve">. Là con cái, thân thể của chúng ta từ đâu sanh ra? Đó là do cha mẹ sanh </w:t>
      </w:r>
      <w:r w:rsidR="00836EDE" w:rsidRPr="00830E3F">
        <w:rPr>
          <w:color w:val="auto"/>
          <w:sz w:val="32"/>
          <w:szCs w:val="32"/>
        </w:rPr>
        <w:t xml:space="preserve">ra và nuôi </w:t>
      </w:r>
      <w:r w:rsidR="003B32AE" w:rsidRPr="00830E3F">
        <w:rPr>
          <w:color w:val="auto"/>
          <w:sz w:val="32"/>
          <w:szCs w:val="32"/>
        </w:rPr>
        <w:t xml:space="preserve">dưỡng </w:t>
      </w:r>
      <w:r w:rsidR="00836EDE" w:rsidRPr="00830E3F">
        <w:rPr>
          <w:color w:val="auto"/>
          <w:sz w:val="32"/>
          <w:szCs w:val="32"/>
        </w:rPr>
        <w:t xml:space="preserve">mới có. Chúng ta vốn dĩ là </w:t>
      </w:r>
      <w:r w:rsidR="00AA6298">
        <w:rPr>
          <w:color w:val="auto"/>
          <w:sz w:val="32"/>
          <w:szCs w:val="32"/>
        </w:rPr>
        <w:t>một</w:t>
      </w:r>
      <w:r w:rsidR="00AA6298" w:rsidRPr="00830E3F">
        <w:rPr>
          <w:color w:val="auto"/>
          <w:sz w:val="32"/>
          <w:szCs w:val="32"/>
        </w:rPr>
        <w:t xml:space="preserve"> </w:t>
      </w:r>
      <w:r w:rsidR="00836EDE" w:rsidRPr="00830E3F">
        <w:rPr>
          <w:color w:val="auto"/>
          <w:sz w:val="32"/>
          <w:szCs w:val="32"/>
        </w:rPr>
        <w:t>phần của cha mẹ. Bây giờ chúng ta lại khởi tư tâm cất giấu đồ vật</w:t>
      </w:r>
      <w:r w:rsidR="00BD0B90" w:rsidRPr="00830E3F">
        <w:rPr>
          <w:color w:val="auto"/>
          <w:sz w:val="32"/>
          <w:szCs w:val="32"/>
        </w:rPr>
        <w:t xml:space="preserve"> cho riêng mình, </w:t>
      </w:r>
      <w:r w:rsidR="00DA0B57" w:rsidRPr="00830E3F">
        <w:rPr>
          <w:color w:val="auto"/>
          <w:sz w:val="32"/>
          <w:szCs w:val="32"/>
        </w:rPr>
        <w:t xml:space="preserve">xem </w:t>
      </w:r>
      <w:r w:rsidR="00BD0B90" w:rsidRPr="00830E3F">
        <w:rPr>
          <w:color w:val="auto"/>
          <w:sz w:val="32"/>
          <w:szCs w:val="32"/>
        </w:rPr>
        <w:t xml:space="preserve">cha mẹ là người ngoài, như vậy thì làm sao không khiến cha mẹ đau lòng được chứ? Cho nên từ nhỏ </w:t>
      </w:r>
      <w:r w:rsidR="00B27668" w:rsidRPr="00830E3F">
        <w:rPr>
          <w:color w:val="auto"/>
          <w:sz w:val="32"/>
          <w:szCs w:val="32"/>
        </w:rPr>
        <w:t xml:space="preserve">nên dưỡng thành </w:t>
      </w:r>
      <w:r w:rsidR="00AA6298">
        <w:rPr>
          <w:color w:val="auto"/>
          <w:sz w:val="32"/>
          <w:szCs w:val="32"/>
        </w:rPr>
        <w:t>một</w:t>
      </w:r>
      <w:r w:rsidR="00B27668" w:rsidRPr="00830E3F">
        <w:rPr>
          <w:color w:val="auto"/>
          <w:sz w:val="32"/>
          <w:szCs w:val="32"/>
        </w:rPr>
        <w:t xml:space="preserve"> quan niệm nơi nơi đều cùng </w:t>
      </w:r>
      <w:r w:rsidR="00AA6298">
        <w:rPr>
          <w:color w:val="auto"/>
          <w:sz w:val="32"/>
          <w:szCs w:val="32"/>
        </w:rPr>
        <w:t>một</w:t>
      </w:r>
      <w:r w:rsidR="00AA6298" w:rsidRPr="00830E3F">
        <w:rPr>
          <w:color w:val="auto"/>
          <w:sz w:val="32"/>
          <w:szCs w:val="32"/>
        </w:rPr>
        <w:t xml:space="preserve"> </w:t>
      </w:r>
      <w:r w:rsidR="00B27668" w:rsidRPr="00830E3F">
        <w:rPr>
          <w:color w:val="auto"/>
          <w:sz w:val="32"/>
          <w:szCs w:val="32"/>
        </w:rPr>
        <w:t>thể với cha mẹ</w:t>
      </w:r>
      <w:r w:rsidR="00DD6698" w:rsidRPr="00830E3F">
        <w:rPr>
          <w:color w:val="auto"/>
          <w:sz w:val="32"/>
          <w:szCs w:val="32"/>
        </w:rPr>
        <w:t>. Cha mẹ dạy bảo con trẻ cũng cần bắt đầu dạy từ đây.</w:t>
      </w:r>
    </w:p>
    <w:p w14:paraId="2CDACAF8" w14:textId="581F2CF1" w:rsidR="00A243DE" w:rsidRPr="00830E3F" w:rsidRDefault="00232AF0" w:rsidP="00FF321E">
      <w:pPr>
        <w:jc w:val="both"/>
        <w:rPr>
          <w:color w:val="auto"/>
          <w:sz w:val="32"/>
          <w:szCs w:val="32"/>
        </w:rPr>
      </w:pPr>
      <w:r w:rsidRPr="00765968">
        <w:rPr>
          <w:color w:val="auto"/>
          <w:sz w:val="32"/>
          <w:szCs w:val="32"/>
        </w:rPr>
        <w:t xml:space="preserve">Tôi nhớ lúc nhỏ khi đến </w:t>
      </w:r>
      <w:r w:rsidR="00AA6298" w:rsidRPr="00765968">
        <w:rPr>
          <w:color w:val="auto"/>
          <w:sz w:val="32"/>
          <w:szCs w:val="32"/>
        </w:rPr>
        <w:t>T</w:t>
      </w:r>
      <w:r w:rsidRPr="00765968">
        <w:rPr>
          <w:color w:val="auto"/>
          <w:sz w:val="32"/>
          <w:szCs w:val="32"/>
        </w:rPr>
        <w:t xml:space="preserve">ết người lớn thường </w:t>
      </w:r>
      <w:r w:rsidR="00096E07" w:rsidRPr="00765968">
        <w:rPr>
          <w:color w:val="auto"/>
          <w:sz w:val="32"/>
          <w:szCs w:val="32"/>
        </w:rPr>
        <w:t>mừng</w:t>
      </w:r>
      <w:r w:rsidRPr="00765968">
        <w:rPr>
          <w:color w:val="auto"/>
          <w:sz w:val="32"/>
          <w:szCs w:val="32"/>
        </w:rPr>
        <w:t xml:space="preserve"> </w:t>
      </w:r>
      <w:r w:rsidR="00713C07" w:rsidRPr="00765968">
        <w:rPr>
          <w:color w:val="auto"/>
          <w:sz w:val="32"/>
          <w:szCs w:val="32"/>
        </w:rPr>
        <w:t xml:space="preserve">lì xì </w:t>
      </w:r>
      <w:r w:rsidR="00096E07" w:rsidRPr="00765968">
        <w:rPr>
          <w:color w:val="auto"/>
          <w:sz w:val="32"/>
          <w:szCs w:val="32"/>
        </w:rPr>
        <w:t xml:space="preserve">cho </w:t>
      </w:r>
      <w:r w:rsidRPr="00765968">
        <w:rPr>
          <w:color w:val="auto"/>
          <w:sz w:val="32"/>
          <w:szCs w:val="32"/>
        </w:rPr>
        <w:t>chúng t</w:t>
      </w:r>
      <w:r w:rsidR="00E5617E" w:rsidRPr="00765968">
        <w:rPr>
          <w:color w:val="auto"/>
          <w:sz w:val="32"/>
          <w:szCs w:val="32"/>
        </w:rPr>
        <w:t>ôi, lúc chúc Tết họ tặng tôi một ít tiền</w:t>
      </w:r>
      <w:r w:rsidR="00403F6D" w:rsidRPr="00765968">
        <w:rPr>
          <w:color w:val="auto"/>
          <w:sz w:val="32"/>
          <w:szCs w:val="32"/>
        </w:rPr>
        <w:t>, nhưng tôi đều đưa số tiền đó cho cha mẹ</w:t>
      </w:r>
      <w:r w:rsidR="004A364D" w:rsidRPr="00765968">
        <w:rPr>
          <w:color w:val="auto"/>
          <w:sz w:val="32"/>
          <w:szCs w:val="32"/>
        </w:rPr>
        <w:t>,</w:t>
      </w:r>
      <w:r w:rsidR="00403F6D" w:rsidRPr="00765968">
        <w:rPr>
          <w:color w:val="auto"/>
          <w:sz w:val="32"/>
          <w:szCs w:val="32"/>
        </w:rPr>
        <w:t xml:space="preserve"> tuyệt đối không </w:t>
      </w:r>
      <w:r w:rsidR="00100874" w:rsidRPr="00765968">
        <w:rPr>
          <w:color w:val="auto"/>
          <w:sz w:val="32"/>
          <w:szCs w:val="32"/>
        </w:rPr>
        <w:t xml:space="preserve">cất </w:t>
      </w:r>
      <w:r w:rsidR="00403F6D" w:rsidRPr="00765968">
        <w:rPr>
          <w:color w:val="auto"/>
          <w:sz w:val="32"/>
          <w:szCs w:val="32"/>
        </w:rPr>
        <w:t xml:space="preserve">giữ </w:t>
      </w:r>
      <w:r w:rsidR="00100874" w:rsidRPr="00765968">
        <w:rPr>
          <w:color w:val="auto"/>
          <w:sz w:val="32"/>
          <w:szCs w:val="32"/>
        </w:rPr>
        <w:t xml:space="preserve">làm của riêng. Bởi vì đã tập thành thói quen, cho nên từ nhỏ đến lớn </w:t>
      </w:r>
      <w:r w:rsidR="0052100A" w:rsidRPr="00765968">
        <w:rPr>
          <w:color w:val="auto"/>
          <w:sz w:val="32"/>
          <w:szCs w:val="32"/>
        </w:rPr>
        <w:t xml:space="preserve">tôi có </w:t>
      </w:r>
      <w:r w:rsidR="00B87FC0" w:rsidRPr="00765968">
        <w:rPr>
          <w:color w:val="auto"/>
          <w:sz w:val="32"/>
          <w:szCs w:val="32"/>
        </w:rPr>
        <w:t xml:space="preserve">một </w:t>
      </w:r>
      <w:r w:rsidR="0052100A" w:rsidRPr="00765968">
        <w:rPr>
          <w:color w:val="auto"/>
          <w:sz w:val="32"/>
          <w:szCs w:val="32"/>
        </w:rPr>
        <w:t>tâm thái là</w:t>
      </w:r>
      <w:r w:rsidR="00096E07" w:rsidRPr="00765968">
        <w:rPr>
          <w:color w:val="auto"/>
          <w:sz w:val="32"/>
          <w:szCs w:val="32"/>
        </w:rPr>
        <w:t xml:space="preserve"> luôn</w:t>
      </w:r>
      <w:r w:rsidR="0052100A" w:rsidRPr="00765968">
        <w:rPr>
          <w:color w:val="auto"/>
          <w:sz w:val="32"/>
          <w:szCs w:val="32"/>
        </w:rPr>
        <w:t xml:space="preserve"> muốn cúng dường</w:t>
      </w:r>
      <w:r w:rsidR="006F4FCA" w:rsidRPr="00765968">
        <w:rPr>
          <w:color w:val="auto"/>
          <w:sz w:val="32"/>
          <w:szCs w:val="32"/>
        </w:rPr>
        <w:t xml:space="preserve"> cho cha mẹ.</w:t>
      </w:r>
      <w:r w:rsidR="00E154F5" w:rsidRPr="00765968">
        <w:rPr>
          <w:color w:val="auto"/>
          <w:sz w:val="32"/>
          <w:szCs w:val="32"/>
        </w:rPr>
        <w:t xml:space="preserve"> Lúc này cha mẹ cũng cần phải có trí tuệ, khi con cái muốn </w:t>
      </w:r>
      <w:r w:rsidR="00333E61" w:rsidRPr="00765968">
        <w:rPr>
          <w:color w:val="auto"/>
          <w:sz w:val="32"/>
          <w:szCs w:val="32"/>
        </w:rPr>
        <w:t>đem</w:t>
      </w:r>
      <w:r w:rsidR="00E154F5" w:rsidRPr="00765968">
        <w:rPr>
          <w:color w:val="auto"/>
          <w:sz w:val="32"/>
          <w:szCs w:val="32"/>
        </w:rPr>
        <w:t xml:space="preserve"> tiền lì xì mà mình</w:t>
      </w:r>
      <w:r w:rsidR="00333E61" w:rsidRPr="00765968">
        <w:rPr>
          <w:color w:val="auto"/>
          <w:sz w:val="32"/>
          <w:szCs w:val="32"/>
        </w:rPr>
        <w:t xml:space="preserve"> nhận được cúng dường cha mẹ thì cha mẹ nên nhận lấy</w:t>
      </w:r>
      <w:r w:rsidR="00800DF5" w:rsidRPr="00765968">
        <w:rPr>
          <w:color w:val="auto"/>
          <w:sz w:val="32"/>
          <w:szCs w:val="32"/>
        </w:rPr>
        <w:t>. Rất nhiều cha mẹ nói</w:t>
      </w:r>
      <w:r w:rsidR="00B87FC0" w:rsidRPr="00D878E6">
        <w:rPr>
          <w:color w:val="auto"/>
          <w:sz w:val="32"/>
          <w:szCs w:val="32"/>
        </w:rPr>
        <w:t>:</w:t>
      </w:r>
      <w:r w:rsidR="00800DF5" w:rsidRPr="00D878E6">
        <w:rPr>
          <w:color w:val="auto"/>
          <w:sz w:val="32"/>
          <w:szCs w:val="32"/>
        </w:rPr>
        <w:t xml:space="preserve"> “</w:t>
      </w:r>
      <w:r w:rsidR="00B87FC0" w:rsidRPr="00D878E6">
        <w:rPr>
          <w:color w:val="auto"/>
          <w:sz w:val="32"/>
          <w:szCs w:val="32"/>
        </w:rPr>
        <w:t>S</w:t>
      </w:r>
      <w:r w:rsidR="00800DF5" w:rsidRPr="00D878E6">
        <w:rPr>
          <w:color w:val="auto"/>
          <w:sz w:val="32"/>
          <w:szCs w:val="32"/>
        </w:rPr>
        <w:t>ố tiền này con tự giữ lấy mà dùng”</w:t>
      </w:r>
      <w:r w:rsidR="002A4F5F" w:rsidRPr="00D878E6">
        <w:rPr>
          <w:color w:val="auto"/>
          <w:sz w:val="32"/>
          <w:szCs w:val="32"/>
        </w:rPr>
        <w:t>.</w:t>
      </w:r>
      <w:r w:rsidR="002A4F5F" w:rsidRPr="00765968">
        <w:rPr>
          <w:color w:val="auto"/>
          <w:sz w:val="32"/>
          <w:szCs w:val="32"/>
        </w:rPr>
        <w:t xml:space="preserve"> Nói như vậy </w:t>
      </w:r>
      <w:r w:rsidR="002A4F5F" w:rsidRPr="00830E3F">
        <w:rPr>
          <w:color w:val="auto"/>
          <w:sz w:val="32"/>
          <w:szCs w:val="32"/>
        </w:rPr>
        <w:t>trẻ nhỏ sẽ tập thành thói quen</w:t>
      </w:r>
      <w:r w:rsidR="009A0D13" w:rsidRPr="00830E3F">
        <w:rPr>
          <w:color w:val="auto"/>
          <w:sz w:val="32"/>
          <w:szCs w:val="32"/>
        </w:rPr>
        <w:t xml:space="preserve"> cất giữ tiền riêng</w:t>
      </w:r>
      <w:r w:rsidR="005E2016" w:rsidRPr="00830E3F">
        <w:rPr>
          <w:color w:val="auto"/>
          <w:sz w:val="32"/>
          <w:szCs w:val="32"/>
        </w:rPr>
        <w:t>.</w:t>
      </w:r>
      <w:r w:rsidR="007908B3" w:rsidRPr="00830E3F">
        <w:rPr>
          <w:color w:val="auto"/>
          <w:sz w:val="32"/>
          <w:szCs w:val="32"/>
        </w:rPr>
        <w:t xml:space="preserve"> Khi hành vi cất giữ tiề</w:t>
      </w:r>
      <w:r w:rsidR="00692363" w:rsidRPr="00830E3F">
        <w:rPr>
          <w:color w:val="auto"/>
          <w:sz w:val="32"/>
          <w:szCs w:val="32"/>
        </w:rPr>
        <w:t xml:space="preserve">n riêng diễn ra </w:t>
      </w:r>
      <w:r w:rsidR="007908B3" w:rsidRPr="00830E3F">
        <w:rPr>
          <w:color w:val="auto"/>
          <w:sz w:val="32"/>
          <w:szCs w:val="32"/>
        </w:rPr>
        <w:t>trong thời gian dài thì tâm tự lợi tự nhiên sẽ sanh khởi</w:t>
      </w:r>
      <w:r w:rsidR="001869A0" w:rsidRPr="00830E3F">
        <w:rPr>
          <w:color w:val="auto"/>
          <w:sz w:val="32"/>
          <w:szCs w:val="32"/>
        </w:rPr>
        <w:t xml:space="preserve">. </w:t>
      </w:r>
      <w:r w:rsidR="005A4D03" w:rsidRPr="00830E3F">
        <w:rPr>
          <w:color w:val="auto"/>
          <w:sz w:val="32"/>
          <w:szCs w:val="32"/>
        </w:rPr>
        <w:t>Ở</w:t>
      </w:r>
      <w:r w:rsidR="001869A0" w:rsidRPr="00830E3F">
        <w:rPr>
          <w:color w:val="auto"/>
          <w:sz w:val="32"/>
          <w:szCs w:val="32"/>
        </w:rPr>
        <w:t xml:space="preserve"> đâu chúng cũng sẽ vơ vét</w:t>
      </w:r>
      <w:r w:rsidR="005A4D03" w:rsidRPr="00830E3F">
        <w:rPr>
          <w:color w:val="auto"/>
          <w:sz w:val="32"/>
          <w:szCs w:val="32"/>
        </w:rPr>
        <w:t xml:space="preserve"> tiền</w:t>
      </w:r>
      <w:r w:rsidR="001869A0" w:rsidRPr="00830E3F">
        <w:rPr>
          <w:color w:val="auto"/>
          <w:sz w:val="32"/>
          <w:szCs w:val="32"/>
        </w:rPr>
        <w:t xml:space="preserve"> của cho riêng mình</w:t>
      </w:r>
      <w:r w:rsidR="005A4D03" w:rsidRPr="00830E3F">
        <w:rPr>
          <w:color w:val="auto"/>
          <w:sz w:val="32"/>
          <w:szCs w:val="32"/>
        </w:rPr>
        <w:t xml:space="preserve"> mà quên việc cúng dường cho cha mẹ</w:t>
      </w:r>
      <w:r w:rsidR="00717DB4" w:rsidRPr="00830E3F">
        <w:rPr>
          <w:color w:val="auto"/>
          <w:sz w:val="32"/>
          <w:szCs w:val="32"/>
        </w:rPr>
        <w:t>. Cho nên cha mẹ dạy dỗ con cái nơi nơi nên dùng nguyên tắc của "Đệ Tử Quy"</w:t>
      </w:r>
      <w:r w:rsidR="00D21440" w:rsidRPr="00830E3F">
        <w:rPr>
          <w:color w:val="auto"/>
          <w:sz w:val="32"/>
          <w:szCs w:val="32"/>
        </w:rPr>
        <w:t>,</w:t>
      </w:r>
      <w:r w:rsidR="00717DB4" w:rsidRPr="00830E3F">
        <w:rPr>
          <w:color w:val="auto"/>
          <w:sz w:val="32"/>
          <w:szCs w:val="32"/>
        </w:rPr>
        <w:t xml:space="preserve"> </w:t>
      </w:r>
      <w:r w:rsidR="0050221F" w:rsidRPr="00830E3F">
        <w:rPr>
          <w:color w:val="auto"/>
          <w:sz w:val="32"/>
          <w:szCs w:val="32"/>
        </w:rPr>
        <w:t>không nên nuông chiều con cái.</w:t>
      </w:r>
    </w:p>
    <w:p w14:paraId="60A96675" w14:textId="11F35D3D" w:rsidR="00DB585F" w:rsidRPr="00830E3F" w:rsidRDefault="000C54DF" w:rsidP="00FF321E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“</w:t>
      </w:r>
      <w:r w:rsidRPr="00830E3F">
        <w:rPr>
          <w:b/>
          <w:i/>
          <w:color w:val="auto"/>
          <w:sz w:val="32"/>
          <w:szCs w:val="32"/>
        </w:rPr>
        <w:t>V</w:t>
      </w:r>
      <w:r w:rsidR="00DB585F" w:rsidRPr="00830E3F">
        <w:rPr>
          <w:b/>
          <w:i/>
          <w:color w:val="auto"/>
          <w:sz w:val="32"/>
          <w:szCs w:val="32"/>
        </w:rPr>
        <w:t>ật tuy nhỏ, chớ cất riêng</w:t>
      </w:r>
      <w:r w:rsidR="00DB585F" w:rsidRPr="00830E3F">
        <w:rPr>
          <w:color w:val="auto"/>
          <w:sz w:val="32"/>
          <w:szCs w:val="32"/>
        </w:rPr>
        <w:t>”</w:t>
      </w:r>
      <w:r w:rsidR="00F80F6B" w:rsidRPr="00830E3F">
        <w:rPr>
          <w:color w:val="auto"/>
          <w:sz w:val="32"/>
          <w:szCs w:val="32"/>
        </w:rPr>
        <w:t xml:space="preserve">. Trong này quan trọng là chúng ta phải bỏ chữ </w:t>
      </w:r>
      <w:r w:rsidR="00F80F6B" w:rsidRPr="00CF0E9A">
        <w:rPr>
          <w:i/>
          <w:color w:val="auto"/>
          <w:sz w:val="32"/>
          <w:szCs w:val="32"/>
        </w:rPr>
        <w:t>“riêng”,</w:t>
      </w:r>
      <w:r w:rsidR="00F80F6B" w:rsidRPr="00830E3F">
        <w:rPr>
          <w:color w:val="auto"/>
          <w:sz w:val="32"/>
          <w:szCs w:val="32"/>
        </w:rPr>
        <w:t xml:space="preserve"> </w:t>
      </w:r>
      <w:r w:rsidR="001B6A22" w:rsidRPr="00830E3F">
        <w:rPr>
          <w:color w:val="auto"/>
          <w:sz w:val="32"/>
          <w:szCs w:val="32"/>
        </w:rPr>
        <w:t>tâm tự lợi</w:t>
      </w:r>
      <w:r w:rsidR="00B6693B" w:rsidRPr="00830E3F">
        <w:rPr>
          <w:color w:val="auto"/>
          <w:sz w:val="32"/>
          <w:szCs w:val="32"/>
        </w:rPr>
        <w:t xml:space="preserve"> đi</w:t>
      </w:r>
      <w:r w:rsidR="001B6A22" w:rsidRPr="00830E3F">
        <w:rPr>
          <w:color w:val="auto"/>
          <w:sz w:val="32"/>
          <w:szCs w:val="32"/>
        </w:rPr>
        <w:t xml:space="preserve">. </w:t>
      </w:r>
      <w:r w:rsidR="006B5F39" w:rsidRPr="00830E3F">
        <w:rPr>
          <w:color w:val="auto"/>
          <w:sz w:val="32"/>
          <w:szCs w:val="32"/>
        </w:rPr>
        <w:t xml:space="preserve">Kỳ thực </w:t>
      </w:r>
      <w:r w:rsidR="001B6A22" w:rsidRPr="00830E3F">
        <w:rPr>
          <w:color w:val="auto"/>
          <w:sz w:val="32"/>
          <w:szCs w:val="32"/>
        </w:rPr>
        <w:t>nếu bạn không có tâm tự lợi</w:t>
      </w:r>
      <w:r w:rsidR="006B5F39" w:rsidRPr="00830E3F">
        <w:rPr>
          <w:color w:val="auto"/>
          <w:sz w:val="32"/>
          <w:szCs w:val="32"/>
        </w:rPr>
        <w:t xml:space="preserve"> thì bạn giấu đồ vật đi cũng không sao cả, thậm chí có nh</w:t>
      </w:r>
      <w:r w:rsidR="004C7987" w:rsidRPr="00830E3F">
        <w:rPr>
          <w:color w:val="auto"/>
          <w:sz w:val="32"/>
          <w:szCs w:val="32"/>
        </w:rPr>
        <w:t>ững</w:t>
      </w:r>
      <w:r w:rsidR="00B6693B" w:rsidRPr="00830E3F">
        <w:rPr>
          <w:color w:val="auto"/>
          <w:sz w:val="32"/>
          <w:szCs w:val="32"/>
        </w:rPr>
        <w:t xml:space="preserve"> tì</w:t>
      </w:r>
      <w:r w:rsidR="006B5F39" w:rsidRPr="00830E3F">
        <w:rPr>
          <w:color w:val="auto"/>
          <w:sz w:val="32"/>
          <w:szCs w:val="32"/>
        </w:rPr>
        <w:t>nh huống còn đáng được người tán thán</w:t>
      </w:r>
      <w:r w:rsidR="004C7987" w:rsidRPr="00830E3F">
        <w:rPr>
          <w:color w:val="auto"/>
          <w:sz w:val="32"/>
          <w:szCs w:val="32"/>
        </w:rPr>
        <w:t xml:space="preserve"> nữa. Ví dụ thời Đông Hán có một đứa bé tên là Lục Tích</w:t>
      </w:r>
      <w:r w:rsidR="00912230" w:rsidRPr="00830E3F">
        <w:rPr>
          <w:color w:val="auto"/>
          <w:sz w:val="32"/>
          <w:szCs w:val="32"/>
        </w:rPr>
        <w:t>, cậu rất hiếu thuận</w:t>
      </w:r>
      <w:r w:rsidR="00E21399" w:rsidRPr="00830E3F">
        <w:rPr>
          <w:color w:val="auto"/>
          <w:sz w:val="32"/>
          <w:szCs w:val="32"/>
        </w:rPr>
        <w:t>,</w:t>
      </w:r>
      <w:r w:rsidR="00912230" w:rsidRPr="00830E3F">
        <w:rPr>
          <w:color w:val="auto"/>
          <w:sz w:val="32"/>
          <w:szCs w:val="32"/>
        </w:rPr>
        <w:t xml:space="preserve"> hơn nữa còn rất thông minh lanh lợi</w:t>
      </w:r>
      <w:r w:rsidR="00296309" w:rsidRPr="00830E3F">
        <w:rPr>
          <w:color w:val="auto"/>
          <w:sz w:val="32"/>
          <w:szCs w:val="32"/>
        </w:rPr>
        <w:t xml:space="preserve">. Lúc </w:t>
      </w:r>
      <w:r w:rsidR="00B87FC0">
        <w:rPr>
          <w:color w:val="auto"/>
          <w:sz w:val="32"/>
          <w:szCs w:val="32"/>
        </w:rPr>
        <w:t xml:space="preserve">sáu </w:t>
      </w:r>
      <w:r w:rsidR="00296309" w:rsidRPr="00830E3F">
        <w:rPr>
          <w:color w:val="auto"/>
          <w:sz w:val="32"/>
          <w:szCs w:val="32"/>
        </w:rPr>
        <w:t xml:space="preserve">tuổi có </w:t>
      </w:r>
      <w:r w:rsidR="00B87FC0">
        <w:rPr>
          <w:color w:val="auto"/>
          <w:sz w:val="32"/>
          <w:szCs w:val="32"/>
        </w:rPr>
        <w:t>một</w:t>
      </w:r>
      <w:r w:rsidR="00B87FC0" w:rsidRPr="00830E3F">
        <w:rPr>
          <w:color w:val="auto"/>
          <w:sz w:val="32"/>
          <w:szCs w:val="32"/>
        </w:rPr>
        <w:t xml:space="preserve"> </w:t>
      </w:r>
      <w:r w:rsidR="00296309" w:rsidRPr="00830E3F">
        <w:rPr>
          <w:color w:val="auto"/>
          <w:sz w:val="32"/>
          <w:szCs w:val="32"/>
        </w:rPr>
        <w:t>lần cậu gặp Thái Thú Cửu Giang</w:t>
      </w:r>
      <w:r w:rsidR="00C332F2" w:rsidRPr="00830E3F">
        <w:rPr>
          <w:color w:val="auto"/>
          <w:sz w:val="32"/>
          <w:szCs w:val="32"/>
        </w:rPr>
        <w:t>, Thái Thú huyện Cửu Giang tỉnh Giang Tây</w:t>
      </w:r>
      <w:r w:rsidR="00044A58" w:rsidRPr="00830E3F">
        <w:rPr>
          <w:color w:val="auto"/>
          <w:sz w:val="32"/>
          <w:szCs w:val="32"/>
        </w:rPr>
        <w:t xml:space="preserve"> tên là Viên Thuật. Viên Thuật mời </w:t>
      </w:r>
      <w:r w:rsidR="00B0557B" w:rsidRPr="00830E3F">
        <w:rPr>
          <w:color w:val="auto"/>
          <w:sz w:val="32"/>
          <w:szCs w:val="32"/>
        </w:rPr>
        <w:t>cậu</w:t>
      </w:r>
      <w:r w:rsidR="00044A58" w:rsidRPr="00830E3F">
        <w:rPr>
          <w:color w:val="auto"/>
          <w:sz w:val="32"/>
          <w:szCs w:val="32"/>
        </w:rPr>
        <w:t xml:space="preserve"> bé này ăn cơm</w:t>
      </w:r>
      <w:r w:rsidR="008621D8" w:rsidRPr="00830E3F">
        <w:rPr>
          <w:color w:val="auto"/>
          <w:sz w:val="32"/>
          <w:szCs w:val="32"/>
        </w:rPr>
        <w:t>, sau khi ăn xong thì lấy một ít quýt cho cậu ăn</w:t>
      </w:r>
      <w:r w:rsidR="00630BE7" w:rsidRPr="00830E3F">
        <w:rPr>
          <w:color w:val="auto"/>
          <w:sz w:val="32"/>
          <w:szCs w:val="32"/>
        </w:rPr>
        <w:t>. Đứa bé này ăn xong cảm thấy rất ngon nên đã lén giấu mấy trái quýt vào ống tay áo</w:t>
      </w:r>
      <w:r w:rsidR="000B4638" w:rsidRPr="00830E3F">
        <w:rPr>
          <w:color w:val="auto"/>
          <w:sz w:val="32"/>
          <w:szCs w:val="32"/>
        </w:rPr>
        <w:t xml:space="preserve">. </w:t>
      </w:r>
      <w:r w:rsidR="005D5ECF" w:rsidRPr="00830E3F">
        <w:rPr>
          <w:color w:val="auto"/>
          <w:sz w:val="32"/>
          <w:szCs w:val="32"/>
        </w:rPr>
        <w:t>Kết quả lúc</w:t>
      </w:r>
      <w:r w:rsidR="000B4638" w:rsidRPr="00830E3F">
        <w:rPr>
          <w:color w:val="auto"/>
          <w:sz w:val="32"/>
          <w:szCs w:val="32"/>
        </w:rPr>
        <w:t xml:space="preserve"> cáo từ thì </w:t>
      </w:r>
      <w:r w:rsidR="000B4638" w:rsidRPr="00830E3F">
        <w:rPr>
          <w:color w:val="auto"/>
          <w:sz w:val="32"/>
          <w:szCs w:val="32"/>
        </w:rPr>
        <w:lastRenderedPageBreak/>
        <w:t xml:space="preserve">quýt </w:t>
      </w:r>
      <w:r w:rsidR="000951CF" w:rsidRPr="00830E3F">
        <w:rPr>
          <w:color w:val="auto"/>
          <w:sz w:val="32"/>
          <w:szCs w:val="32"/>
        </w:rPr>
        <w:t>lăn ra. V</w:t>
      </w:r>
      <w:r w:rsidR="002B64F0" w:rsidRPr="00830E3F">
        <w:rPr>
          <w:color w:val="auto"/>
          <w:sz w:val="32"/>
          <w:szCs w:val="32"/>
        </w:rPr>
        <w:t xml:space="preserve">iên Thái Thú sau khi nhìn thấy đã phê bình </w:t>
      </w:r>
      <w:r w:rsidR="00B0557B" w:rsidRPr="00830E3F">
        <w:rPr>
          <w:color w:val="auto"/>
          <w:sz w:val="32"/>
          <w:szCs w:val="32"/>
        </w:rPr>
        <w:t>cậu</w:t>
      </w:r>
      <w:r w:rsidR="002B64F0" w:rsidRPr="00830E3F">
        <w:rPr>
          <w:color w:val="auto"/>
          <w:sz w:val="32"/>
          <w:szCs w:val="32"/>
        </w:rPr>
        <w:t xml:space="preserve"> bé rằng</w:t>
      </w:r>
      <w:r w:rsidR="00B87FC0">
        <w:rPr>
          <w:color w:val="auto"/>
          <w:sz w:val="32"/>
          <w:szCs w:val="32"/>
        </w:rPr>
        <w:t>:</w:t>
      </w:r>
      <w:r w:rsidR="002B64F0" w:rsidRPr="00830E3F">
        <w:rPr>
          <w:color w:val="auto"/>
          <w:sz w:val="32"/>
          <w:szCs w:val="32"/>
        </w:rPr>
        <w:t xml:space="preserve"> </w:t>
      </w:r>
      <w:r w:rsidR="002B64F0" w:rsidRPr="00B02A7B">
        <w:rPr>
          <w:color w:val="auto"/>
          <w:sz w:val="32"/>
          <w:szCs w:val="32"/>
        </w:rPr>
        <w:t>“</w:t>
      </w:r>
      <w:r w:rsidR="00B87FC0" w:rsidRPr="00B02A7B">
        <w:rPr>
          <w:color w:val="auto"/>
          <w:sz w:val="32"/>
          <w:szCs w:val="32"/>
        </w:rPr>
        <w:t>S</w:t>
      </w:r>
      <w:r w:rsidR="008E5AE9" w:rsidRPr="00B02A7B">
        <w:rPr>
          <w:color w:val="auto"/>
          <w:sz w:val="32"/>
          <w:szCs w:val="32"/>
        </w:rPr>
        <w:t xml:space="preserve">ao con có thể </w:t>
      </w:r>
      <w:r w:rsidR="00CA2CDD" w:rsidRPr="00B02A7B">
        <w:rPr>
          <w:color w:val="auto"/>
          <w:sz w:val="32"/>
          <w:szCs w:val="32"/>
        </w:rPr>
        <w:t xml:space="preserve">cất </w:t>
      </w:r>
      <w:r w:rsidR="008E5AE9" w:rsidRPr="00B02A7B">
        <w:rPr>
          <w:color w:val="auto"/>
          <w:sz w:val="32"/>
          <w:szCs w:val="32"/>
        </w:rPr>
        <w:t xml:space="preserve">giấu đồ vật </w:t>
      </w:r>
      <w:r w:rsidR="00CA2CDD" w:rsidRPr="00B02A7B">
        <w:rPr>
          <w:color w:val="auto"/>
          <w:sz w:val="32"/>
          <w:szCs w:val="32"/>
        </w:rPr>
        <w:t xml:space="preserve">làm của riêng </w:t>
      </w:r>
      <w:r w:rsidR="008E5AE9" w:rsidRPr="00B02A7B">
        <w:rPr>
          <w:color w:val="auto"/>
          <w:sz w:val="32"/>
          <w:szCs w:val="32"/>
        </w:rPr>
        <w:t xml:space="preserve">như </w:t>
      </w:r>
      <w:r w:rsidR="00B4400B" w:rsidRPr="00B02A7B">
        <w:rPr>
          <w:color w:val="auto"/>
          <w:sz w:val="32"/>
          <w:szCs w:val="32"/>
        </w:rPr>
        <w:t>thế</w:t>
      </w:r>
      <w:r w:rsidR="00E84735" w:rsidRPr="00B02A7B">
        <w:rPr>
          <w:color w:val="auto"/>
          <w:sz w:val="32"/>
          <w:szCs w:val="32"/>
        </w:rPr>
        <w:t xml:space="preserve">, </w:t>
      </w:r>
      <w:r w:rsidR="0019497E" w:rsidRPr="00B02A7B">
        <w:rPr>
          <w:color w:val="auto"/>
          <w:sz w:val="32"/>
          <w:szCs w:val="32"/>
        </w:rPr>
        <w:t xml:space="preserve">con làm vậy </w:t>
      </w:r>
      <w:r w:rsidR="00E84735" w:rsidRPr="00B02A7B">
        <w:rPr>
          <w:color w:val="auto"/>
          <w:sz w:val="32"/>
          <w:szCs w:val="32"/>
        </w:rPr>
        <w:t xml:space="preserve">chẳng phải là tham lam </w:t>
      </w:r>
      <w:r w:rsidR="00420CE4" w:rsidRPr="00B02A7B">
        <w:rPr>
          <w:color w:val="auto"/>
          <w:sz w:val="32"/>
          <w:szCs w:val="32"/>
        </w:rPr>
        <w:t>hay</w:t>
      </w:r>
      <w:r w:rsidR="00E84735" w:rsidRPr="00B02A7B">
        <w:rPr>
          <w:color w:val="auto"/>
          <w:sz w:val="32"/>
          <w:szCs w:val="32"/>
        </w:rPr>
        <w:t xml:space="preserve"> sao?</w:t>
      </w:r>
      <w:r w:rsidR="008E5AE9" w:rsidRPr="00B02A7B">
        <w:rPr>
          <w:color w:val="auto"/>
          <w:sz w:val="32"/>
          <w:szCs w:val="32"/>
        </w:rPr>
        <w:t>”</w:t>
      </w:r>
      <w:r w:rsidR="009C3625" w:rsidRPr="00B02A7B">
        <w:rPr>
          <w:color w:val="auto"/>
          <w:sz w:val="32"/>
          <w:szCs w:val="32"/>
        </w:rPr>
        <w:t xml:space="preserve"> Lục Tích liền nói</w:t>
      </w:r>
      <w:r w:rsidR="00B87FC0" w:rsidRPr="00B02A7B">
        <w:rPr>
          <w:color w:val="auto"/>
          <w:sz w:val="32"/>
          <w:szCs w:val="32"/>
        </w:rPr>
        <w:t>:</w:t>
      </w:r>
      <w:r w:rsidR="009C3625" w:rsidRPr="00B02A7B">
        <w:rPr>
          <w:color w:val="auto"/>
          <w:sz w:val="32"/>
          <w:szCs w:val="32"/>
        </w:rPr>
        <w:t xml:space="preserve"> “</w:t>
      </w:r>
      <w:r w:rsidR="00B87FC0" w:rsidRPr="00B02A7B">
        <w:rPr>
          <w:color w:val="auto"/>
          <w:sz w:val="32"/>
          <w:szCs w:val="32"/>
        </w:rPr>
        <w:t>T</w:t>
      </w:r>
      <w:r w:rsidR="009C3625" w:rsidRPr="00B02A7B">
        <w:rPr>
          <w:color w:val="auto"/>
          <w:sz w:val="32"/>
          <w:szCs w:val="32"/>
        </w:rPr>
        <w:t>hưa Thái Thú, quýt mà Ngài cho con rất ngon</w:t>
      </w:r>
      <w:r w:rsidR="00DE5D73" w:rsidRPr="00B02A7B">
        <w:rPr>
          <w:color w:val="auto"/>
          <w:sz w:val="32"/>
          <w:szCs w:val="32"/>
        </w:rPr>
        <w:t>,</w:t>
      </w:r>
      <w:r w:rsidR="009C3625" w:rsidRPr="00B02A7B">
        <w:rPr>
          <w:color w:val="auto"/>
          <w:sz w:val="32"/>
          <w:szCs w:val="32"/>
        </w:rPr>
        <w:t xml:space="preserve"> </w:t>
      </w:r>
      <w:r w:rsidR="00C23982" w:rsidRPr="00B02A7B">
        <w:rPr>
          <w:color w:val="auto"/>
          <w:sz w:val="32"/>
          <w:szCs w:val="32"/>
        </w:rPr>
        <w:t xml:space="preserve">con muốn lấy mấy trái </w:t>
      </w:r>
      <w:r w:rsidR="00835B99" w:rsidRPr="00B02A7B">
        <w:rPr>
          <w:color w:val="auto"/>
          <w:sz w:val="32"/>
          <w:szCs w:val="32"/>
        </w:rPr>
        <w:t xml:space="preserve">mang </w:t>
      </w:r>
      <w:r w:rsidR="00C23982" w:rsidRPr="00B02A7B">
        <w:rPr>
          <w:color w:val="auto"/>
          <w:sz w:val="32"/>
          <w:szCs w:val="32"/>
        </w:rPr>
        <w:t xml:space="preserve">về để mẹ con </w:t>
      </w:r>
      <w:r w:rsidR="00DE5D73" w:rsidRPr="00B02A7B">
        <w:rPr>
          <w:color w:val="auto"/>
          <w:sz w:val="32"/>
          <w:szCs w:val="32"/>
        </w:rPr>
        <w:t xml:space="preserve">có thể </w:t>
      </w:r>
      <w:r w:rsidR="00C23982" w:rsidRPr="00B02A7B">
        <w:rPr>
          <w:color w:val="auto"/>
          <w:sz w:val="32"/>
          <w:szCs w:val="32"/>
        </w:rPr>
        <w:t>nếm thử</w:t>
      </w:r>
      <w:r w:rsidR="002D36EE" w:rsidRPr="00B02A7B">
        <w:rPr>
          <w:color w:val="auto"/>
          <w:sz w:val="32"/>
          <w:szCs w:val="32"/>
        </w:rPr>
        <w:t>,</w:t>
      </w:r>
      <w:r w:rsidR="00DE5D73" w:rsidRPr="00B02A7B">
        <w:rPr>
          <w:color w:val="auto"/>
          <w:sz w:val="32"/>
          <w:szCs w:val="32"/>
        </w:rPr>
        <w:t xml:space="preserve"> cho nên con mới giấu chúng vào ống tay</w:t>
      </w:r>
      <w:r w:rsidR="002D36EE" w:rsidRPr="00B02A7B">
        <w:rPr>
          <w:color w:val="auto"/>
          <w:sz w:val="32"/>
          <w:szCs w:val="32"/>
        </w:rPr>
        <w:t>”</w:t>
      </w:r>
      <w:r w:rsidR="00C66000" w:rsidRPr="00B02A7B">
        <w:rPr>
          <w:color w:val="auto"/>
          <w:sz w:val="32"/>
          <w:szCs w:val="32"/>
        </w:rPr>
        <w:t>.</w:t>
      </w:r>
      <w:r w:rsidR="00C66000" w:rsidRPr="00830E3F">
        <w:rPr>
          <w:color w:val="auto"/>
          <w:sz w:val="32"/>
          <w:szCs w:val="32"/>
        </w:rPr>
        <w:t xml:space="preserve"> Viên Thuật cảm thấy đứa bé này niệm niệm</w:t>
      </w:r>
      <w:r w:rsidR="002D36EE" w:rsidRPr="00830E3F">
        <w:rPr>
          <w:color w:val="auto"/>
          <w:sz w:val="32"/>
          <w:szCs w:val="32"/>
        </w:rPr>
        <w:t xml:space="preserve"> có thể</w:t>
      </w:r>
      <w:r w:rsidR="00C66000" w:rsidRPr="00830E3F">
        <w:rPr>
          <w:color w:val="auto"/>
          <w:sz w:val="32"/>
          <w:szCs w:val="32"/>
        </w:rPr>
        <w:t xml:space="preserve"> luôn nghĩ đến cha mẹ</w:t>
      </w:r>
      <w:r w:rsidR="001A06DA" w:rsidRPr="00830E3F">
        <w:rPr>
          <w:color w:val="auto"/>
          <w:sz w:val="32"/>
          <w:szCs w:val="32"/>
        </w:rPr>
        <w:t xml:space="preserve">, vô cùng đáng quý nên ngược lại đã biểu dương, tán thán hiếu </w:t>
      </w:r>
      <w:r w:rsidR="00175E25" w:rsidRPr="00830E3F">
        <w:rPr>
          <w:color w:val="auto"/>
          <w:sz w:val="32"/>
          <w:szCs w:val="32"/>
        </w:rPr>
        <w:t>tâm của cậu. Đây là câu chuyện “</w:t>
      </w:r>
      <w:r w:rsidR="00175E25" w:rsidRPr="00830E3F">
        <w:rPr>
          <w:i/>
          <w:color w:val="auto"/>
          <w:sz w:val="32"/>
          <w:szCs w:val="32"/>
        </w:rPr>
        <w:t>Lục Tích giấu quýt</w:t>
      </w:r>
      <w:r w:rsidR="00175E25" w:rsidRPr="00830E3F">
        <w:rPr>
          <w:color w:val="auto"/>
          <w:sz w:val="32"/>
          <w:szCs w:val="32"/>
        </w:rPr>
        <w:t xml:space="preserve">” </w:t>
      </w:r>
      <w:r w:rsidR="00A50FE2" w:rsidRPr="00830E3F">
        <w:rPr>
          <w:color w:val="auto"/>
          <w:sz w:val="32"/>
          <w:szCs w:val="32"/>
        </w:rPr>
        <w:t>rất nổi tiếng trong lịch sử. Bạn xem Lục Tích giấu quýt nhưng ông không dùng tâm tự lợi</w:t>
      </w:r>
      <w:r w:rsidR="00D0071E" w:rsidRPr="00830E3F">
        <w:rPr>
          <w:color w:val="auto"/>
          <w:sz w:val="32"/>
          <w:szCs w:val="32"/>
        </w:rPr>
        <w:t xml:space="preserve"> mà ông mang </w:t>
      </w:r>
      <w:r w:rsidR="00B87FC0">
        <w:rPr>
          <w:color w:val="auto"/>
          <w:sz w:val="32"/>
          <w:szCs w:val="32"/>
        </w:rPr>
        <w:t>một</w:t>
      </w:r>
      <w:r w:rsidR="00B87FC0" w:rsidRPr="00830E3F">
        <w:rPr>
          <w:color w:val="auto"/>
          <w:sz w:val="32"/>
          <w:szCs w:val="32"/>
        </w:rPr>
        <w:t xml:space="preserve"> </w:t>
      </w:r>
      <w:r w:rsidR="00D0071E" w:rsidRPr="00830E3F">
        <w:rPr>
          <w:color w:val="auto"/>
          <w:sz w:val="32"/>
          <w:szCs w:val="32"/>
        </w:rPr>
        <w:t xml:space="preserve">tấm lòng hiếu thảo. Mặc dù giấu đồ vật nhưng ngược lại đã trở thành </w:t>
      </w:r>
      <w:r w:rsidR="00B87FC0">
        <w:rPr>
          <w:color w:val="auto"/>
          <w:sz w:val="32"/>
          <w:szCs w:val="32"/>
        </w:rPr>
        <w:t>một</w:t>
      </w:r>
      <w:r w:rsidR="00B87FC0" w:rsidRPr="00830E3F">
        <w:rPr>
          <w:color w:val="auto"/>
          <w:sz w:val="32"/>
          <w:szCs w:val="32"/>
        </w:rPr>
        <w:t xml:space="preserve"> </w:t>
      </w:r>
      <w:r w:rsidR="00D0071E" w:rsidRPr="00830E3F">
        <w:rPr>
          <w:color w:val="auto"/>
          <w:sz w:val="32"/>
          <w:szCs w:val="32"/>
        </w:rPr>
        <w:t>câu chuyện được mọi người ca tụng</w:t>
      </w:r>
      <w:r w:rsidR="00D94132" w:rsidRPr="00830E3F">
        <w:rPr>
          <w:color w:val="auto"/>
          <w:sz w:val="32"/>
          <w:szCs w:val="32"/>
        </w:rPr>
        <w:t xml:space="preserve"> trong lịch sử. Cho nên câu này chúng ta phải hiểu quan trọng là phải biết </w:t>
      </w:r>
      <w:r w:rsidR="00981FCD" w:rsidRPr="00830E3F">
        <w:rPr>
          <w:color w:val="auto"/>
          <w:sz w:val="32"/>
          <w:szCs w:val="32"/>
        </w:rPr>
        <w:t>bảo hộ hiếu tâm của mình</w:t>
      </w:r>
      <w:r w:rsidR="00981B0A" w:rsidRPr="00830E3F">
        <w:rPr>
          <w:color w:val="auto"/>
          <w:sz w:val="32"/>
          <w:szCs w:val="32"/>
        </w:rPr>
        <w:t>,</w:t>
      </w:r>
      <w:r w:rsidR="00981FCD" w:rsidRPr="00830E3F">
        <w:rPr>
          <w:color w:val="auto"/>
          <w:sz w:val="32"/>
          <w:szCs w:val="32"/>
        </w:rPr>
        <w:t xml:space="preserve"> không được khởi </w:t>
      </w:r>
      <w:r w:rsidR="00113AEF" w:rsidRPr="00830E3F">
        <w:rPr>
          <w:color w:val="auto"/>
          <w:sz w:val="32"/>
          <w:szCs w:val="32"/>
        </w:rPr>
        <w:t>những dục vọng cá nhân.</w:t>
      </w:r>
    </w:p>
    <w:p w14:paraId="5DCC7297" w14:textId="3373CDDB" w:rsidR="00991DF9" w:rsidRPr="00830E3F" w:rsidRDefault="00991DF9" w:rsidP="00FF321E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 xml:space="preserve">Mọi người ở trong đạo tràng tu học </w:t>
      </w:r>
      <w:r w:rsidR="00F80BB9" w:rsidRPr="00830E3F">
        <w:rPr>
          <w:color w:val="auto"/>
          <w:sz w:val="32"/>
          <w:szCs w:val="32"/>
        </w:rPr>
        <w:t>thì điều này càng quan trọng hơn nữa</w:t>
      </w:r>
      <w:r w:rsidR="00E57F57" w:rsidRPr="00830E3F">
        <w:rPr>
          <w:color w:val="auto"/>
          <w:sz w:val="32"/>
          <w:szCs w:val="32"/>
        </w:rPr>
        <w:t>. Chúng ta biết nếu tu học trong đạo tràng chân thật tu hành mà giấu vật làm của riêng</w:t>
      </w:r>
      <w:r w:rsidR="006829C8">
        <w:rPr>
          <w:color w:val="auto"/>
          <w:sz w:val="32"/>
          <w:szCs w:val="32"/>
        </w:rPr>
        <w:t>,</w:t>
      </w:r>
      <w:r w:rsidR="00CC7932" w:rsidRPr="00830E3F">
        <w:rPr>
          <w:color w:val="auto"/>
          <w:sz w:val="32"/>
          <w:szCs w:val="32"/>
        </w:rPr>
        <w:t xml:space="preserve"> </w:t>
      </w:r>
      <w:r w:rsidR="006829C8">
        <w:rPr>
          <w:color w:val="auto"/>
          <w:sz w:val="32"/>
          <w:szCs w:val="32"/>
        </w:rPr>
        <w:t>v</w:t>
      </w:r>
      <w:r w:rsidR="00140B79" w:rsidRPr="00830E3F">
        <w:rPr>
          <w:color w:val="auto"/>
          <w:sz w:val="32"/>
          <w:szCs w:val="32"/>
        </w:rPr>
        <w:t xml:space="preserve">ật đó </w:t>
      </w:r>
      <w:r w:rsidR="00CC7932" w:rsidRPr="00830E3F">
        <w:rPr>
          <w:color w:val="auto"/>
          <w:sz w:val="32"/>
          <w:szCs w:val="32"/>
        </w:rPr>
        <w:t xml:space="preserve">là của thường trụ, nếu chúng ta giấu riêng thì đã phạm </w:t>
      </w:r>
      <w:r w:rsidR="00BD7074" w:rsidRPr="00830E3F">
        <w:rPr>
          <w:color w:val="auto"/>
          <w:sz w:val="32"/>
          <w:szCs w:val="32"/>
        </w:rPr>
        <w:t xml:space="preserve">đại </w:t>
      </w:r>
      <w:r w:rsidR="00CC7932" w:rsidRPr="00830E3F">
        <w:rPr>
          <w:color w:val="auto"/>
          <w:sz w:val="32"/>
          <w:szCs w:val="32"/>
        </w:rPr>
        <w:t>giới trộm cắp</w:t>
      </w:r>
      <w:r w:rsidR="007627F4" w:rsidRPr="00830E3F">
        <w:rPr>
          <w:color w:val="auto"/>
          <w:sz w:val="32"/>
          <w:szCs w:val="32"/>
        </w:rPr>
        <w:t>. Cho dù là vật rất nhỏ mà bạn khởi tâm lấy làm của riêng</w:t>
      </w:r>
      <w:r w:rsidR="0088264F" w:rsidRPr="00830E3F">
        <w:rPr>
          <w:color w:val="auto"/>
          <w:sz w:val="32"/>
          <w:szCs w:val="32"/>
        </w:rPr>
        <w:t xml:space="preserve"> tức là đã phạm vào tội nghiệp không thể tha thứ</w:t>
      </w:r>
      <w:r w:rsidR="00650E9D" w:rsidRPr="00830E3F">
        <w:rPr>
          <w:color w:val="auto"/>
          <w:sz w:val="32"/>
          <w:szCs w:val="32"/>
        </w:rPr>
        <w:t>. Bởi vì đây là vật của thập phương thường trụ</w:t>
      </w:r>
      <w:r w:rsidR="00D7013C" w:rsidRPr="00830E3F">
        <w:rPr>
          <w:color w:val="auto"/>
          <w:sz w:val="32"/>
          <w:szCs w:val="32"/>
        </w:rPr>
        <w:t xml:space="preserve"> nên </w:t>
      </w:r>
      <w:r w:rsidR="00DA0B57" w:rsidRPr="00830E3F">
        <w:rPr>
          <w:color w:val="auto"/>
          <w:sz w:val="32"/>
          <w:szCs w:val="32"/>
        </w:rPr>
        <w:t xml:space="preserve">xem </w:t>
      </w:r>
      <w:r w:rsidR="00D7013C" w:rsidRPr="00830E3F">
        <w:rPr>
          <w:color w:val="auto"/>
          <w:sz w:val="32"/>
          <w:szCs w:val="32"/>
        </w:rPr>
        <w:t>như bạ</w:t>
      </w:r>
      <w:r w:rsidR="004B2F0A" w:rsidRPr="00830E3F">
        <w:rPr>
          <w:color w:val="auto"/>
          <w:sz w:val="32"/>
          <w:szCs w:val="32"/>
        </w:rPr>
        <w:t>n đã lấy cắp vật của thường trụ rồi, vậ</w:t>
      </w:r>
      <w:r w:rsidR="00C312CA" w:rsidRPr="00830E3F">
        <w:rPr>
          <w:color w:val="auto"/>
          <w:sz w:val="32"/>
          <w:szCs w:val="32"/>
        </w:rPr>
        <w:t>y</w:t>
      </w:r>
      <w:r w:rsidR="004B2F0A" w:rsidRPr="00830E3F">
        <w:rPr>
          <w:color w:val="auto"/>
          <w:sz w:val="32"/>
          <w:szCs w:val="32"/>
        </w:rPr>
        <w:t xml:space="preserve"> thì thật đáng sợ</w:t>
      </w:r>
      <w:r w:rsidR="003B3521" w:rsidRPr="00830E3F">
        <w:rPr>
          <w:color w:val="auto"/>
          <w:sz w:val="32"/>
          <w:szCs w:val="32"/>
        </w:rPr>
        <w:t xml:space="preserve">. Lão </w:t>
      </w:r>
      <w:r w:rsidR="00686368">
        <w:rPr>
          <w:color w:val="auto"/>
          <w:sz w:val="32"/>
          <w:szCs w:val="32"/>
        </w:rPr>
        <w:t>Pháp sư</w:t>
      </w:r>
      <w:r w:rsidR="003B3521" w:rsidRPr="00830E3F">
        <w:rPr>
          <w:color w:val="auto"/>
          <w:sz w:val="32"/>
          <w:szCs w:val="32"/>
        </w:rPr>
        <w:t xml:space="preserve"> thường dạy chúng ta, người đến </w:t>
      </w:r>
      <w:r w:rsidR="005C6949" w:rsidRPr="00830E3F">
        <w:rPr>
          <w:color w:val="auto"/>
          <w:sz w:val="32"/>
          <w:szCs w:val="32"/>
        </w:rPr>
        <w:t xml:space="preserve">đạo tràng tu hành, nếu ở đó nhận được sự cúng dường hoặc </w:t>
      </w:r>
      <w:r w:rsidR="00882A24" w:rsidRPr="00830E3F">
        <w:rPr>
          <w:color w:val="auto"/>
          <w:sz w:val="32"/>
          <w:szCs w:val="32"/>
        </w:rPr>
        <w:t xml:space="preserve">đến đạo tràng này </w:t>
      </w:r>
      <w:r w:rsidR="00C312CA" w:rsidRPr="00830E3F">
        <w:rPr>
          <w:color w:val="auto"/>
          <w:sz w:val="32"/>
          <w:szCs w:val="32"/>
        </w:rPr>
        <w:t>để</w:t>
      </w:r>
      <w:r w:rsidR="00882A24" w:rsidRPr="00830E3F">
        <w:rPr>
          <w:color w:val="auto"/>
          <w:sz w:val="32"/>
          <w:szCs w:val="32"/>
        </w:rPr>
        <w:t xml:space="preserve"> giảng Kinh, giảng bài</w:t>
      </w:r>
      <w:r w:rsidR="002A0C9E">
        <w:rPr>
          <w:color w:val="auto"/>
          <w:sz w:val="32"/>
          <w:szCs w:val="32"/>
        </w:rPr>
        <w:t>,</w:t>
      </w:r>
      <w:r w:rsidR="00882A24" w:rsidRPr="00830E3F">
        <w:rPr>
          <w:color w:val="auto"/>
          <w:sz w:val="32"/>
          <w:szCs w:val="32"/>
        </w:rPr>
        <w:t xml:space="preserve"> sau khi nhận được cúng dường </w:t>
      </w:r>
      <w:r w:rsidR="005C4164" w:rsidRPr="00830E3F">
        <w:rPr>
          <w:color w:val="auto"/>
          <w:sz w:val="32"/>
          <w:szCs w:val="32"/>
        </w:rPr>
        <w:t>thì</w:t>
      </w:r>
      <w:r w:rsidR="00882A24" w:rsidRPr="00830E3F">
        <w:rPr>
          <w:color w:val="auto"/>
          <w:sz w:val="32"/>
          <w:szCs w:val="32"/>
        </w:rPr>
        <w:t xml:space="preserve"> nhất định</w:t>
      </w:r>
      <w:r w:rsidR="00ED2482" w:rsidRPr="00830E3F">
        <w:rPr>
          <w:color w:val="auto"/>
          <w:sz w:val="32"/>
          <w:szCs w:val="32"/>
        </w:rPr>
        <w:t xml:space="preserve"> phải</w:t>
      </w:r>
      <w:r w:rsidR="00882A24" w:rsidRPr="00830E3F">
        <w:rPr>
          <w:color w:val="auto"/>
          <w:sz w:val="32"/>
          <w:szCs w:val="32"/>
        </w:rPr>
        <w:t xml:space="preserve"> giao lại cho thường trụ, không được </w:t>
      </w:r>
      <w:r w:rsidR="0034737F" w:rsidRPr="00830E3F">
        <w:rPr>
          <w:color w:val="auto"/>
          <w:sz w:val="32"/>
          <w:szCs w:val="32"/>
        </w:rPr>
        <w:t>lấy</w:t>
      </w:r>
      <w:r w:rsidR="00A419AC" w:rsidRPr="00830E3F">
        <w:rPr>
          <w:color w:val="auto"/>
          <w:sz w:val="32"/>
          <w:szCs w:val="32"/>
        </w:rPr>
        <w:t xml:space="preserve"> làm của </w:t>
      </w:r>
      <w:r w:rsidR="0034737F" w:rsidRPr="00830E3F">
        <w:rPr>
          <w:color w:val="auto"/>
          <w:sz w:val="32"/>
          <w:szCs w:val="32"/>
        </w:rPr>
        <w:t>riêng. Nếu tâm tư lợi của bạn khởi lên</w:t>
      </w:r>
      <w:r w:rsidR="00087626" w:rsidRPr="00830E3F">
        <w:rPr>
          <w:color w:val="auto"/>
          <w:sz w:val="32"/>
          <w:szCs w:val="32"/>
        </w:rPr>
        <w:t xml:space="preserve"> mà giữ </w:t>
      </w:r>
      <w:r w:rsidR="0006441E" w:rsidRPr="00830E3F">
        <w:rPr>
          <w:color w:val="auto"/>
          <w:sz w:val="32"/>
          <w:szCs w:val="32"/>
        </w:rPr>
        <w:t xml:space="preserve">lại </w:t>
      </w:r>
      <w:r w:rsidR="00087626" w:rsidRPr="00830E3F">
        <w:rPr>
          <w:color w:val="auto"/>
          <w:sz w:val="32"/>
          <w:szCs w:val="32"/>
        </w:rPr>
        <w:t xml:space="preserve">làm của riêng </w:t>
      </w:r>
      <w:r w:rsidR="0034737F" w:rsidRPr="00830E3F">
        <w:rPr>
          <w:color w:val="auto"/>
          <w:sz w:val="32"/>
          <w:szCs w:val="32"/>
        </w:rPr>
        <w:t xml:space="preserve">thì đó là </w:t>
      </w:r>
      <w:r w:rsidR="00B87FC0">
        <w:rPr>
          <w:color w:val="auto"/>
          <w:sz w:val="32"/>
          <w:szCs w:val="32"/>
        </w:rPr>
        <w:t>một</w:t>
      </w:r>
      <w:r w:rsidR="00B87FC0" w:rsidRPr="00830E3F">
        <w:rPr>
          <w:color w:val="auto"/>
          <w:sz w:val="32"/>
          <w:szCs w:val="32"/>
        </w:rPr>
        <w:t xml:space="preserve"> </w:t>
      </w:r>
      <w:r w:rsidR="0034737F" w:rsidRPr="00830E3F">
        <w:rPr>
          <w:color w:val="auto"/>
          <w:sz w:val="32"/>
          <w:szCs w:val="32"/>
        </w:rPr>
        <w:t>khuyết điểm rất lớn</w:t>
      </w:r>
      <w:r w:rsidR="00FB67E9" w:rsidRPr="00830E3F">
        <w:rPr>
          <w:color w:val="auto"/>
          <w:sz w:val="32"/>
          <w:szCs w:val="32"/>
        </w:rPr>
        <w:t xml:space="preserve">. Lão </w:t>
      </w:r>
      <w:r w:rsidR="00686368">
        <w:rPr>
          <w:color w:val="auto"/>
          <w:sz w:val="32"/>
          <w:szCs w:val="32"/>
        </w:rPr>
        <w:t>Pháp sư</w:t>
      </w:r>
      <w:r w:rsidR="00FB67E9" w:rsidRPr="00830E3F">
        <w:rPr>
          <w:color w:val="auto"/>
          <w:sz w:val="32"/>
          <w:szCs w:val="32"/>
        </w:rPr>
        <w:t xml:space="preserve"> của chúng ta đã làm </w:t>
      </w:r>
      <w:r w:rsidR="0006441E" w:rsidRPr="00830E3F">
        <w:rPr>
          <w:color w:val="auto"/>
          <w:sz w:val="32"/>
          <w:szCs w:val="32"/>
        </w:rPr>
        <w:t xml:space="preserve">một </w:t>
      </w:r>
      <w:r w:rsidR="00FB67E9" w:rsidRPr="00830E3F">
        <w:rPr>
          <w:color w:val="auto"/>
          <w:sz w:val="32"/>
          <w:szCs w:val="32"/>
        </w:rPr>
        <w:t xml:space="preserve">tấm gương tốt cho chúng ta xem. Ngài đến </w:t>
      </w:r>
      <w:r w:rsidR="00306584" w:rsidRPr="00830E3F">
        <w:rPr>
          <w:color w:val="auto"/>
          <w:sz w:val="32"/>
          <w:szCs w:val="32"/>
        </w:rPr>
        <w:t xml:space="preserve">giảng Kinh </w:t>
      </w:r>
      <w:r w:rsidR="005911A8" w:rsidRPr="00830E3F">
        <w:rPr>
          <w:color w:val="auto"/>
          <w:sz w:val="32"/>
          <w:szCs w:val="32"/>
        </w:rPr>
        <w:t>ở m</w:t>
      </w:r>
      <w:r w:rsidR="00306584" w:rsidRPr="00830E3F">
        <w:rPr>
          <w:color w:val="auto"/>
          <w:sz w:val="32"/>
          <w:szCs w:val="32"/>
        </w:rPr>
        <w:t xml:space="preserve">ỗi </w:t>
      </w:r>
      <w:r w:rsidR="00FB67E9" w:rsidRPr="00830E3F">
        <w:rPr>
          <w:color w:val="auto"/>
          <w:sz w:val="32"/>
          <w:szCs w:val="32"/>
        </w:rPr>
        <w:t>đạ</w:t>
      </w:r>
      <w:r w:rsidR="005911A8" w:rsidRPr="00830E3F">
        <w:rPr>
          <w:color w:val="auto"/>
          <w:sz w:val="32"/>
          <w:szCs w:val="32"/>
        </w:rPr>
        <w:t>o tràng, rất nhiều đạo tràng mời Ngài đến giả</w:t>
      </w:r>
      <w:r w:rsidR="00B150DB" w:rsidRPr="00830E3F">
        <w:rPr>
          <w:color w:val="auto"/>
          <w:sz w:val="32"/>
          <w:szCs w:val="32"/>
        </w:rPr>
        <w:t>ng Kinh</w:t>
      </w:r>
      <w:r w:rsidR="009F369B" w:rsidRPr="00830E3F">
        <w:rPr>
          <w:color w:val="auto"/>
          <w:sz w:val="32"/>
          <w:szCs w:val="32"/>
        </w:rPr>
        <w:t xml:space="preserve"> nên</w:t>
      </w:r>
      <w:r w:rsidR="00B150DB" w:rsidRPr="00830E3F">
        <w:rPr>
          <w:color w:val="auto"/>
          <w:sz w:val="32"/>
          <w:szCs w:val="32"/>
        </w:rPr>
        <w:t xml:space="preserve"> có rất nhiều tín đồ, mỗi lần giảng kinh họ cúng dường không ít</w:t>
      </w:r>
      <w:r w:rsidR="009F369B" w:rsidRPr="00830E3F">
        <w:rPr>
          <w:color w:val="auto"/>
          <w:sz w:val="32"/>
          <w:szCs w:val="32"/>
        </w:rPr>
        <w:t xml:space="preserve">. Lần trước </w:t>
      </w:r>
      <w:r w:rsidR="0002430B" w:rsidRPr="00830E3F">
        <w:rPr>
          <w:color w:val="auto"/>
          <w:sz w:val="32"/>
          <w:szCs w:val="32"/>
        </w:rPr>
        <w:t xml:space="preserve">tôi và lão </w:t>
      </w:r>
      <w:r w:rsidR="00686368">
        <w:rPr>
          <w:color w:val="auto"/>
          <w:sz w:val="32"/>
          <w:szCs w:val="32"/>
        </w:rPr>
        <w:t>Pháp sư</w:t>
      </w:r>
      <w:r w:rsidR="0002430B" w:rsidRPr="00830E3F">
        <w:rPr>
          <w:color w:val="auto"/>
          <w:sz w:val="32"/>
          <w:szCs w:val="32"/>
        </w:rPr>
        <w:t xml:space="preserve"> đến Ma Cao, Ngài giảng </w:t>
      </w:r>
      <w:r w:rsidR="00B87FC0">
        <w:rPr>
          <w:color w:val="auto"/>
          <w:sz w:val="32"/>
          <w:szCs w:val="32"/>
        </w:rPr>
        <w:t>một</w:t>
      </w:r>
      <w:r w:rsidR="00B87FC0" w:rsidRPr="00830E3F">
        <w:rPr>
          <w:color w:val="auto"/>
          <w:sz w:val="32"/>
          <w:szCs w:val="32"/>
        </w:rPr>
        <w:t xml:space="preserve"> </w:t>
      </w:r>
      <w:r w:rsidR="0002430B" w:rsidRPr="00830E3F">
        <w:rPr>
          <w:color w:val="auto"/>
          <w:sz w:val="32"/>
          <w:szCs w:val="32"/>
        </w:rPr>
        <w:t>bài khai thị</w:t>
      </w:r>
      <w:r w:rsidR="005A0B49" w:rsidRPr="00830E3F">
        <w:rPr>
          <w:color w:val="auto"/>
          <w:sz w:val="32"/>
          <w:szCs w:val="32"/>
        </w:rPr>
        <w:t>, đạo tràng có rất nhiều tín đồ</w:t>
      </w:r>
      <w:r w:rsidR="000437C2" w:rsidRPr="00830E3F">
        <w:rPr>
          <w:color w:val="auto"/>
          <w:sz w:val="32"/>
          <w:szCs w:val="32"/>
        </w:rPr>
        <w:t xml:space="preserve"> cú</w:t>
      </w:r>
      <w:r w:rsidR="005A0B49" w:rsidRPr="00830E3F">
        <w:rPr>
          <w:color w:val="auto"/>
          <w:sz w:val="32"/>
          <w:szCs w:val="32"/>
        </w:rPr>
        <w:t>ng dường Ngài bao đỏ, chúng tôi lấy túi để đựng</w:t>
      </w:r>
      <w:r w:rsidR="00592014" w:rsidRPr="00830E3F">
        <w:rPr>
          <w:color w:val="auto"/>
          <w:sz w:val="32"/>
          <w:szCs w:val="32"/>
        </w:rPr>
        <w:t xml:space="preserve"> mà đựng đầ</w:t>
      </w:r>
      <w:r w:rsidR="000437C2" w:rsidRPr="00830E3F">
        <w:rPr>
          <w:color w:val="auto"/>
          <w:sz w:val="32"/>
          <w:szCs w:val="32"/>
        </w:rPr>
        <w:t>y cái túi đó. L</w:t>
      </w:r>
      <w:r w:rsidR="00592014" w:rsidRPr="00830E3F">
        <w:rPr>
          <w:color w:val="auto"/>
          <w:sz w:val="32"/>
          <w:szCs w:val="32"/>
        </w:rPr>
        <w:t xml:space="preserve">ão </w:t>
      </w:r>
      <w:r w:rsidR="00686368">
        <w:rPr>
          <w:color w:val="auto"/>
          <w:sz w:val="32"/>
          <w:szCs w:val="32"/>
        </w:rPr>
        <w:t>Pháp sư</w:t>
      </w:r>
      <w:r w:rsidR="00592014" w:rsidRPr="00830E3F">
        <w:rPr>
          <w:color w:val="auto"/>
          <w:sz w:val="32"/>
          <w:szCs w:val="32"/>
        </w:rPr>
        <w:t xml:space="preserve"> đã đem cả túi đựng bao đỏ đó cúng dường lại cho thường trụ</w:t>
      </w:r>
      <w:r w:rsidR="00634054" w:rsidRPr="00830E3F">
        <w:rPr>
          <w:color w:val="auto"/>
          <w:sz w:val="32"/>
          <w:szCs w:val="32"/>
        </w:rPr>
        <w:t xml:space="preserve">, một </w:t>
      </w:r>
      <w:r w:rsidR="005C3D96" w:rsidRPr="00830E3F">
        <w:rPr>
          <w:color w:val="auto"/>
          <w:sz w:val="32"/>
          <w:szCs w:val="32"/>
        </w:rPr>
        <w:t>cái</w:t>
      </w:r>
      <w:r w:rsidR="00634054" w:rsidRPr="00830E3F">
        <w:rPr>
          <w:color w:val="auto"/>
          <w:sz w:val="32"/>
          <w:szCs w:val="32"/>
        </w:rPr>
        <w:t xml:space="preserve"> Ngài cũng không </w:t>
      </w:r>
      <w:r w:rsidR="005C3D96" w:rsidRPr="00830E3F">
        <w:rPr>
          <w:color w:val="auto"/>
          <w:sz w:val="32"/>
          <w:szCs w:val="32"/>
        </w:rPr>
        <w:t>giữ lại</w:t>
      </w:r>
      <w:r w:rsidR="00634054" w:rsidRPr="00830E3F">
        <w:rPr>
          <w:color w:val="auto"/>
          <w:sz w:val="32"/>
          <w:szCs w:val="32"/>
        </w:rPr>
        <w:t>, thực sự đã làm được “</w:t>
      </w:r>
      <w:r w:rsidR="00A979A6" w:rsidRPr="00830E3F">
        <w:rPr>
          <w:b/>
          <w:i/>
          <w:color w:val="auto"/>
          <w:sz w:val="32"/>
          <w:szCs w:val="32"/>
        </w:rPr>
        <w:t xml:space="preserve">chớ </w:t>
      </w:r>
      <w:r w:rsidR="00A979A6" w:rsidRPr="00830E3F">
        <w:rPr>
          <w:b/>
          <w:i/>
          <w:color w:val="auto"/>
          <w:sz w:val="32"/>
          <w:szCs w:val="32"/>
        </w:rPr>
        <w:lastRenderedPageBreak/>
        <w:t>cất riêng</w:t>
      </w:r>
      <w:r w:rsidR="00A979A6" w:rsidRPr="00830E3F">
        <w:rPr>
          <w:color w:val="auto"/>
          <w:sz w:val="32"/>
          <w:szCs w:val="32"/>
        </w:rPr>
        <w:t xml:space="preserve">”. Lão </w:t>
      </w:r>
      <w:r w:rsidR="00686368">
        <w:rPr>
          <w:color w:val="auto"/>
          <w:sz w:val="32"/>
          <w:szCs w:val="32"/>
        </w:rPr>
        <w:t>Pháp sư</w:t>
      </w:r>
      <w:r w:rsidR="00A979A6" w:rsidRPr="00830E3F">
        <w:rPr>
          <w:color w:val="auto"/>
          <w:sz w:val="32"/>
          <w:szCs w:val="32"/>
        </w:rPr>
        <w:t xml:space="preserve"> tôn trọng thường trụ</w:t>
      </w:r>
      <w:r w:rsidR="00527323" w:rsidRPr="00830E3F">
        <w:rPr>
          <w:color w:val="auto"/>
          <w:sz w:val="32"/>
          <w:szCs w:val="32"/>
        </w:rPr>
        <w:t xml:space="preserve"> và cũng làm ra </w:t>
      </w:r>
      <w:r w:rsidR="00B87FC0">
        <w:rPr>
          <w:color w:val="auto"/>
          <w:sz w:val="32"/>
          <w:szCs w:val="32"/>
        </w:rPr>
        <w:t>một</w:t>
      </w:r>
      <w:r w:rsidR="00B87FC0" w:rsidRPr="00830E3F">
        <w:rPr>
          <w:color w:val="auto"/>
          <w:sz w:val="32"/>
          <w:szCs w:val="32"/>
        </w:rPr>
        <w:t xml:space="preserve"> </w:t>
      </w:r>
      <w:r w:rsidR="00527323" w:rsidRPr="00830E3F">
        <w:rPr>
          <w:color w:val="auto"/>
          <w:sz w:val="32"/>
          <w:szCs w:val="32"/>
        </w:rPr>
        <w:t>tấm gương tốt</w:t>
      </w:r>
      <w:r w:rsidR="008B740A" w:rsidRPr="00830E3F">
        <w:rPr>
          <w:color w:val="auto"/>
          <w:sz w:val="32"/>
          <w:szCs w:val="32"/>
        </w:rPr>
        <w:t>,</w:t>
      </w:r>
      <w:r w:rsidR="00395323" w:rsidRPr="00830E3F">
        <w:rPr>
          <w:color w:val="auto"/>
          <w:sz w:val="32"/>
          <w:szCs w:val="32"/>
        </w:rPr>
        <w:t xml:space="preserve"> không có chút tâm tham nào.</w:t>
      </w:r>
    </w:p>
    <w:p w14:paraId="0754EDC4" w14:textId="16C31D03" w:rsidR="00DA30D7" w:rsidRPr="00830E3F" w:rsidRDefault="00D6086B" w:rsidP="00DA30D7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Chúng ta giảng bài hay, nếu tín đồ</w:t>
      </w:r>
      <w:r w:rsidR="00AF24FB" w:rsidRPr="00830E3F">
        <w:rPr>
          <w:color w:val="auto"/>
          <w:sz w:val="32"/>
          <w:szCs w:val="32"/>
        </w:rPr>
        <w:t xml:space="preserve"> cú</w:t>
      </w:r>
      <w:r w:rsidRPr="00830E3F">
        <w:rPr>
          <w:color w:val="auto"/>
          <w:sz w:val="32"/>
          <w:szCs w:val="32"/>
        </w:rPr>
        <w:t>ng dường</w:t>
      </w:r>
      <w:r w:rsidR="00BF1A35" w:rsidRPr="00830E3F">
        <w:rPr>
          <w:color w:val="auto"/>
          <w:sz w:val="32"/>
          <w:szCs w:val="32"/>
        </w:rPr>
        <w:t xml:space="preserve"> thì chúng ta đem tiền của họ cúng dường lại cho thường trụ</w:t>
      </w:r>
      <w:r w:rsidR="008867E0" w:rsidRPr="00830E3F">
        <w:rPr>
          <w:color w:val="auto"/>
          <w:sz w:val="32"/>
          <w:szCs w:val="32"/>
        </w:rPr>
        <w:t xml:space="preserve"> để phước báo của họ được lớn hơn</w:t>
      </w:r>
      <w:r w:rsidR="00B87FC0">
        <w:rPr>
          <w:color w:val="auto"/>
          <w:sz w:val="32"/>
          <w:szCs w:val="32"/>
        </w:rPr>
        <w:t>.</w:t>
      </w:r>
      <w:r w:rsidR="008867E0" w:rsidRPr="00830E3F">
        <w:rPr>
          <w:color w:val="auto"/>
          <w:sz w:val="32"/>
          <w:szCs w:val="32"/>
        </w:rPr>
        <w:t xml:space="preserve"> </w:t>
      </w:r>
      <w:r w:rsidR="00B87FC0">
        <w:rPr>
          <w:color w:val="auto"/>
          <w:sz w:val="32"/>
          <w:szCs w:val="32"/>
        </w:rPr>
        <w:t>C</w:t>
      </w:r>
      <w:r w:rsidR="008867E0" w:rsidRPr="00830E3F">
        <w:rPr>
          <w:color w:val="auto"/>
          <w:sz w:val="32"/>
          <w:szCs w:val="32"/>
        </w:rPr>
        <w:t xml:space="preserve">húng ta cúng dường lại cho thường trụ sẽ biến phước báo của chúng ta </w:t>
      </w:r>
      <w:r w:rsidR="007D2798" w:rsidRPr="00830E3F">
        <w:rPr>
          <w:color w:val="auto"/>
          <w:sz w:val="32"/>
          <w:szCs w:val="32"/>
        </w:rPr>
        <w:t>lớn vô biên</w:t>
      </w:r>
      <w:r w:rsidR="00FA2A38" w:rsidRPr="00830E3F">
        <w:rPr>
          <w:color w:val="auto"/>
          <w:sz w:val="32"/>
          <w:szCs w:val="32"/>
        </w:rPr>
        <w:t xml:space="preserve">. Đối với những người học giảng Kinh như chúng ta mà nói thì đây là </w:t>
      </w:r>
      <w:r w:rsidR="00B87FC0">
        <w:rPr>
          <w:color w:val="auto"/>
          <w:sz w:val="32"/>
          <w:szCs w:val="32"/>
        </w:rPr>
        <w:t>một</w:t>
      </w:r>
      <w:r w:rsidR="00FA2A38" w:rsidRPr="00830E3F">
        <w:rPr>
          <w:color w:val="auto"/>
          <w:sz w:val="32"/>
          <w:szCs w:val="32"/>
        </w:rPr>
        <w:t xml:space="preserve"> vấn đề rất đáng chú ý</w:t>
      </w:r>
      <w:r w:rsidR="00B87FC0">
        <w:rPr>
          <w:color w:val="auto"/>
          <w:sz w:val="32"/>
          <w:szCs w:val="32"/>
        </w:rPr>
        <w:t>.</w:t>
      </w:r>
      <w:r w:rsidR="009877EE" w:rsidRPr="00830E3F">
        <w:rPr>
          <w:color w:val="auto"/>
          <w:sz w:val="32"/>
          <w:szCs w:val="32"/>
        </w:rPr>
        <w:t xml:space="preserve"> </w:t>
      </w:r>
      <w:r w:rsidR="00B87FC0">
        <w:rPr>
          <w:color w:val="auto"/>
          <w:sz w:val="32"/>
          <w:szCs w:val="32"/>
        </w:rPr>
        <w:t>Ở</w:t>
      </w:r>
      <w:r w:rsidR="009877EE" w:rsidRPr="00830E3F">
        <w:rPr>
          <w:color w:val="auto"/>
          <w:sz w:val="32"/>
          <w:szCs w:val="32"/>
        </w:rPr>
        <w:t xml:space="preserve"> đạo tràng tuyệt đối không được lấy </w:t>
      </w:r>
      <w:r w:rsidR="00FA1957" w:rsidRPr="00830E3F">
        <w:rPr>
          <w:color w:val="auto"/>
          <w:sz w:val="32"/>
          <w:szCs w:val="32"/>
        </w:rPr>
        <w:t>đồ cúng dường của đạo tràng. Trừ khi bạn ở đây làm việc, đạo tràng có chế độ cố định</w:t>
      </w:r>
      <w:r w:rsidR="002F17B5" w:rsidRPr="00830E3F">
        <w:rPr>
          <w:color w:val="auto"/>
          <w:sz w:val="32"/>
          <w:szCs w:val="32"/>
        </w:rPr>
        <w:t xml:space="preserve"> </w:t>
      </w:r>
      <w:r w:rsidR="002E4DE3" w:rsidRPr="00830E3F">
        <w:rPr>
          <w:color w:val="auto"/>
          <w:sz w:val="32"/>
          <w:szCs w:val="32"/>
        </w:rPr>
        <w:t xml:space="preserve">có thể trả phí sinh hoạt </w:t>
      </w:r>
      <w:r w:rsidR="002F17B5" w:rsidRPr="00830E3F">
        <w:rPr>
          <w:color w:val="auto"/>
          <w:sz w:val="32"/>
          <w:szCs w:val="32"/>
        </w:rPr>
        <w:t xml:space="preserve">cho bạn, vậy </w:t>
      </w:r>
      <w:r w:rsidR="002E4DE3" w:rsidRPr="00830E3F">
        <w:rPr>
          <w:color w:val="auto"/>
          <w:sz w:val="32"/>
          <w:szCs w:val="32"/>
        </w:rPr>
        <w:t xml:space="preserve">thì bạn có thể nhận, còn lại </w:t>
      </w:r>
      <w:r w:rsidR="002A0C9E">
        <w:rPr>
          <w:color w:val="auto"/>
          <w:sz w:val="32"/>
          <w:szCs w:val="32"/>
        </w:rPr>
        <w:t xml:space="preserve">những </w:t>
      </w:r>
      <w:r w:rsidR="002E4DE3" w:rsidRPr="00830E3F">
        <w:rPr>
          <w:color w:val="auto"/>
          <w:sz w:val="32"/>
          <w:szCs w:val="32"/>
        </w:rPr>
        <w:t xml:space="preserve">cúng dường </w:t>
      </w:r>
      <w:r w:rsidR="002A0C9E">
        <w:rPr>
          <w:color w:val="auto"/>
          <w:sz w:val="32"/>
          <w:szCs w:val="32"/>
        </w:rPr>
        <w:t xml:space="preserve">của </w:t>
      </w:r>
      <w:r w:rsidR="002A0C9E" w:rsidRPr="00830E3F">
        <w:rPr>
          <w:color w:val="auto"/>
          <w:sz w:val="32"/>
          <w:szCs w:val="32"/>
        </w:rPr>
        <w:t xml:space="preserve">tín đồ </w:t>
      </w:r>
      <w:r w:rsidR="002E4DE3" w:rsidRPr="00830E3F">
        <w:rPr>
          <w:color w:val="auto"/>
          <w:sz w:val="32"/>
          <w:szCs w:val="32"/>
        </w:rPr>
        <w:t>thì phải giao hết</w:t>
      </w:r>
      <w:r w:rsidR="00B53844" w:rsidRPr="00830E3F">
        <w:rPr>
          <w:color w:val="auto"/>
          <w:sz w:val="32"/>
          <w:szCs w:val="32"/>
        </w:rPr>
        <w:t xml:space="preserve"> lại</w:t>
      </w:r>
      <w:r w:rsidR="002E4DE3" w:rsidRPr="00830E3F">
        <w:rPr>
          <w:color w:val="auto"/>
          <w:sz w:val="32"/>
          <w:szCs w:val="32"/>
        </w:rPr>
        <w:t xml:space="preserve"> cho thường trụ</w:t>
      </w:r>
      <w:r w:rsidR="006E1B32" w:rsidRPr="00830E3F">
        <w:rPr>
          <w:color w:val="auto"/>
          <w:sz w:val="32"/>
          <w:szCs w:val="32"/>
        </w:rPr>
        <w:t>.</w:t>
      </w:r>
      <w:r w:rsidR="00DA30D7" w:rsidRPr="00830E3F">
        <w:rPr>
          <w:color w:val="auto"/>
          <w:sz w:val="32"/>
          <w:szCs w:val="32"/>
        </w:rPr>
        <w:t xml:space="preserve"> </w:t>
      </w:r>
      <w:r w:rsidR="006E1B32" w:rsidRPr="00830E3F">
        <w:rPr>
          <w:color w:val="auto"/>
          <w:sz w:val="32"/>
          <w:szCs w:val="32"/>
        </w:rPr>
        <w:t xml:space="preserve">Tiếp theo điều thứ </w:t>
      </w:r>
      <w:r w:rsidR="00B87FC0">
        <w:rPr>
          <w:color w:val="auto"/>
          <w:sz w:val="32"/>
          <w:szCs w:val="32"/>
        </w:rPr>
        <w:t>mười lăm</w:t>
      </w:r>
      <w:r w:rsidR="00DA30D7" w:rsidRPr="00830E3F">
        <w:rPr>
          <w:color w:val="auto"/>
          <w:sz w:val="32"/>
          <w:szCs w:val="32"/>
        </w:rPr>
        <w:t>:</w:t>
      </w:r>
    </w:p>
    <w:p w14:paraId="603222B0" w14:textId="277E614D" w:rsidR="00DA30D7" w:rsidRPr="00830E3F" w:rsidRDefault="00DA30D7" w:rsidP="00830E3F">
      <w:pPr>
        <w:jc w:val="center"/>
        <w:rPr>
          <w:i/>
          <w:color w:val="auto"/>
          <w:sz w:val="32"/>
          <w:szCs w:val="32"/>
        </w:rPr>
      </w:pPr>
      <w:r w:rsidRPr="00830E3F">
        <w:rPr>
          <w:b/>
          <w:color w:val="auto"/>
          <w:sz w:val="32"/>
          <w:szCs w:val="32"/>
        </w:rPr>
        <w:t>“</w:t>
      </w:r>
      <w:r w:rsidRPr="00830E3F">
        <w:rPr>
          <w:b/>
          <w:i/>
          <w:color w:val="auto"/>
          <w:sz w:val="32"/>
          <w:szCs w:val="32"/>
        </w:rPr>
        <w:t>C</w:t>
      </w:r>
      <w:r w:rsidR="006E1B32" w:rsidRPr="00830E3F">
        <w:rPr>
          <w:b/>
          <w:i/>
          <w:color w:val="auto"/>
          <w:sz w:val="32"/>
          <w:szCs w:val="32"/>
        </w:rPr>
        <w:t>ha mẹ thích, dốc lòng làm”</w:t>
      </w:r>
    </w:p>
    <w:p w14:paraId="4409BDCA" w14:textId="66937348" w:rsidR="00B87FC0" w:rsidRDefault="005A1DE2" w:rsidP="00B005D0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Câu này nói thứ</w:t>
      </w:r>
      <w:r w:rsidR="00DA30D7" w:rsidRPr="00830E3F">
        <w:rPr>
          <w:color w:val="auto"/>
          <w:sz w:val="32"/>
          <w:szCs w:val="32"/>
        </w:rPr>
        <w:t xml:space="preserve"> mà</w:t>
      </w:r>
      <w:r w:rsidRPr="00830E3F">
        <w:rPr>
          <w:color w:val="auto"/>
          <w:sz w:val="32"/>
          <w:szCs w:val="32"/>
        </w:rPr>
        <w:t xml:space="preserve"> cha mẹ thích thì phận làm con nhất định phải tận tâm tận lực giúp cha mẹ </w:t>
      </w:r>
      <w:r w:rsidR="00AE2C7D" w:rsidRPr="00830E3F">
        <w:rPr>
          <w:color w:val="auto"/>
          <w:sz w:val="32"/>
          <w:szCs w:val="32"/>
        </w:rPr>
        <w:t>đạt được thứ họ thích</w:t>
      </w:r>
      <w:r w:rsidR="00A27A03" w:rsidRPr="00830E3F">
        <w:rPr>
          <w:color w:val="auto"/>
          <w:sz w:val="32"/>
          <w:szCs w:val="32"/>
        </w:rPr>
        <w:t xml:space="preserve">. Cha mẹ thích rất nhiều thứ, đương nhiên </w:t>
      </w:r>
      <w:r w:rsidR="001E310A" w:rsidRPr="00830E3F">
        <w:rPr>
          <w:color w:val="auto"/>
          <w:sz w:val="32"/>
          <w:szCs w:val="32"/>
        </w:rPr>
        <w:t>trong việc ăn, mặc, ở, đi lại</w:t>
      </w:r>
      <w:r w:rsidR="00D3246B" w:rsidRPr="00830E3F">
        <w:rPr>
          <w:color w:val="auto"/>
          <w:sz w:val="32"/>
          <w:szCs w:val="32"/>
        </w:rPr>
        <w:t xml:space="preserve"> chúng ta nên tận hết sức để cúng dường cha mẹ</w:t>
      </w:r>
      <w:r w:rsidR="00BF6726">
        <w:rPr>
          <w:color w:val="auto"/>
          <w:sz w:val="32"/>
          <w:szCs w:val="32"/>
        </w:rPr>
        <w:t>,</w:t>
      </w:r>
      <w:r w:rsidR="00D3246B" w:rsidRPr="00830E3F">
        <w:rPr>
          <w:color w:val="auto"/>
          <w:sz w:val="32"/>
          <w:szCs w:val="32"/>
        </w:rPr>
        <w:t xml:space="preserve"> khiến cha mẹ không phải lo về ăn mặc</w:t>
      </w:r>
      <w:r w:rsidR="0029496B" w:rsidRPr="00830E3F">
        <w:rPr>
          <w:color w:val="auto"/>
          <w:sz w:val="32"/>
          <w:szCs w:val="32"/>
        </w:rPr>
        <w:t>. N</w:t>
      </w:r>
      <w:r w:rsidR="00B5454D" w:rsidRPr="00830E3F">
        <w:rPr>
          <w:color w:val="auto"/>
          <w:sz w:val="32"/>
          <w:szCs w:val="32"/>
        </w:rPr>
        <w:t xml:space="preserve">hưng cúng dường về thân thể cha mẹ </w:t>
      </w:r>
      <w:r w:rsidR="00A700C3" w:rsidRPr="00830E3F">
        <w:rPr>
          <w:color w:val="auto"/>
          <w:sz w:val="32"/>
          <w:szCs w:val="32"/>
        </w:rPr>
        <w:t>vẫn chưa đủ để trở thành chí hiếu, chân thật hiếu thuận cha mẹ thì nên khiến cha mẹ sanh tâm hoan hỷ</w:t>
      </w:r>
      <w:r w:rsidR="00AD5F28" w:rsidRPr="00830E3F">
        <w:rPr>
          <w:color w:val="auto"/>
          <w:sz w:val="32"/>
          <w:szCs w:val="32"/>
        </w:rPr>
        <w:t>. Những việc họ thích chúng ta có thể giúp họ hoàn thành. Họ thích cái gì?</w:t>
      </w:r>
      <w:r w:rsidR="0029496B" w:rsidRPr="00830E3F">
        <w:rPr>
          <w:color w:val="auto"/>
          <w:sz w:val="32"/>
          <w:szCs w:val="32"/>
        </w:rPr>
        <w:t xml:space="preserve"> C</w:t>
      </w:r>
      <w:r w:rsidR="00B005D0" w:rsidRPr="00830E3F">
        <w:rPr>
          <w:color w:val="auto"/>
          <w:sz w:val="32"/>
          <w:szCs w:val="32"/>
        </w:rPr>
        <w:t>ha mẹ đều hy vọng con mình có thể thành tựu</w:t>
      </w:r>
      <w:r w:rsidR="00D07849" w:rsidRPr="00830E3F">
        <w:rPr>
          <w:color w:val="auto"/>
          <w:sz w:val="32"/>
          <w:szCs w:val="32"/>
        </w:rPr>
        <w:t>,</w:t>
      </w:r>
      <w:r w:rsidR="00B005D0" w:rsidRPr="00830E3F">
        <w:rPr>
          <w:color w:val="auto"/>
          <w:sz w:val="32"/>
          <w:szCs w:val="32"/>
        </w:rPr>
        <w:t xml:space="preserve"> hoặc là ở thế gian có sự nghiệp rất tốt, có đức hạnh</w:t>
      </w:r>
      <w:r w:rsidR="008626F0" w:rsidRPr="00830E3F">
        <w:rPr>
          <w:color w:val="auto"/>
          <w:sz w:val="32"/>
          <w:szCs w:val="32"/>
        </w:rPr>
        <w:t>, có học vấn</w:t>
      </w:r>
      <w:r w:rsidR="00B005D0" w:rsidRPr="00830E3F">
        <w:rPr>
          <w:color w:val="auto"/>
          <w:sz w:val="32"/>
          <w:szCs w:val="32"/>
        </w:rPr>
        <w:t xml:space="preserve"> tốt</w:t>
      </w:r>
      <w:r w:rsidR="00F76849" w:rsidRPr="00830E3F">
        <w:rPr>
          <w:color w:val="auto"/>
          <w:sz w:val="32"/>
          <w:szCs w:val="32"/>
        </w:rPr>
        <w:t xml:space="preserve">. Cha mẹ giác ngộ, cha mẹ học Phật cũng hy vọng con cái mình có thể thành </w:t>
      </w:r>
      <w:r w:rsidR="00AC791A" w:rsidRPr="00830E3F">
        <w:rPr>
          <w:color w:val="auto"/>
          <w:sz w:val="32"/>
          <w:szCs w:val="32"/>
        </w:rPr>
        <w:t xml:space="preserve">Thánh thành </w:t>
      </w:r>
      <w:r w:rsidR="00623DCB" w:rsidRPr="00830E3F">
        <w:rPr>
          <w:color w:val="auto"/>
          <w:sz w:val="32"/>
          <w:szCs w:val="32"/>
        </w:rPr>
        <w:t>Hiền. Chúng ta phải thường luôn ghi nhớ nguyện vọng của cha mẹ ở trong tâm để cố gắng đạt được.</w:t>
      </w:r>
      <w:r w:rsidR="003A0507" w:rsidRPr="00830E3F">
        <w:rPr>
          <w:color w:val="auto"/>
          <w:sz w:val="32"/>
          <w:szCs w:val="32"/>
        </w:rPr>
        <w:t xml:space="preserve"> </w:t>
      </w:r>
    </w:p>
    <w:p w14:paraId="7E699366" w14:textId="1BCC29EA" w:rsidR="00AD5F28" w:rsidRPr="00830E3F" w:rsidRDefault="003A0507" w:rsidP="00B005D0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Ông bà nội của tôi là nông dân, gia đình không giàu có</w:t>
      </w:r>
      <w:r w:rsidR="002D3D88" w:rsidRPr="00830E3F">
        <w:rPr>
          <w:color w:val="auto"/>
          <w:sz w:val="32"/>
          <w:szCs w:val="32"/>
        </w:rPr>
        <w:t xml:space="preserve">. Lúc đi học tôi thường hy vọng có thể sớm hoàn thành việc học để </w:t>
      </w:r>
      <w:r w:rsidR="00A22B71" w:rsidRPr="00830E3F">
        <w:rPr>
          <w:color w:val="auto"/>
          <w:sz w:val="32"/>
          <w:szCs w:val="32"/>
        </w:rPr>
        <w:t>có thể đi</w:t>
      </w:r>
      <w:r w:rsidR="002D3D88" w:rsidRPr="00830E3F">
        <w:rPr>
          <w:color w:val="auto"/>
          <w:sz w:val="32"/>
          <w:szCs w:val="32"/>
        </w:rPr>
        <w:t xml:space="preserve"> làm</w:t>
      </w:r>
      <w:r w:rsidR="00BF6726">
        <w:rPr>
          <w:color w:val="auto"/>
          <w:sz w:val="32"/>
          <w:szCs w:val="32"/>
        </w:rPr>
        <w:t>,</w:t>
      </w:r>
      <w:r w:rsidR="002D3D88" w:rsidRPr="00830E3F">
        <w:rPr>
          <w:color w:val="auto"/>
          <w:sz w:val="32"/>
          <w:szCs w:val="32"/>
        </w:rPr>
        <w:t xml:space="preserve"> </w:t>
      </w:r>
      <w:r w:rsidR="00B40A82" w:rsidRPr="00830E3F">
        <w:rPr>
          <w:color w:val="auto"/>
          <w:sz w:val="32"/>
          <w:szCs w:val="32"/>
        </w:rPr>
        <w:t xml:space="preserve">dùng lương bổng để cúng dường </w:t>
      </w:r>
      <w:r w:rsidR="00E24F30" w:rsidRPr="00830E3F">
        <w:rPr>
          <w:color w:val="auto"/>
          <w:sz w:val="32"/>
          <w:szCs w:val="32"/>
        </w:rPr>
        <w:t xml:space="preserve">ông bà, cúng dường cha mẹ. </w:t>
      </w:r>
      <w:r w:rsidR="00D07849" w:rsidRPr="00830E3F">
        <w:rPr>
          <w:color w:val="auto"/>
          <w:sz w:val="32"/>
          <w:szCs w:val="32"/>
        </w:rPr>
        <w:t>Việc h</w:t>
      </w:r>
      <w:r w:rsidR="00E24F30" w:rsidRPr="00830E3F">
        <w:rPr>
          <w:color w:val="auto"/>
          <w:sz w:val="32"/>
          <w:szCs w:val="32"/>
        </w:rPr>
        <w:t>ọc tập</w:t>
      </w:r>
      <w:r w:rsidR="00D07849" w:rsidRPr="00830E3F">
        <w:rPr>
          <w:color w:val="auto"/>
          <w:sz w:val="32"/>
          <w:szCs w:val="32"/>
        </w:rPr>
        <w:t xml:space="preserve"> của tôi</w:t>
      </w:r>
      <w:r w:rsidR="00E24F30" w:rsidRPr="00830E3F">
        <w:rPr>
          <w:color w:val="auto"/>
          <w:sz w:val="32"/>
          <w:szCs w:val="32"/>
        </w:rPr>
        <w:t xml:space="preserve"> cũng coi như rất thuận lợ</w:t>
      </w:r>
      <w:r w:rsidR="00A22B71" w:rsidRPr="00830E3F">
        <w:rPr>
          <w:color w:val="auto"/>
          <w:sz w:val="32"/>
          <w:szCs w:val="32"/>
        </w:rPr>
        <w:t>i. T</w:t>
      </w:r>
      <w:r w:rsidR="00E24F30" w:rsidRPr="00830E3F">
        <w:rPr>
          <w:color w:val="auto"/>
          <w:sz w:val="32"/>
          <w:szCs w:val="32"/>
        </w:rPr>
        <w:t xml:space="preserve">rong </w:t>
      </w:r>
      <w:r w:rsidR="00B87FC0">
        <w:rPr>
          <w:color w:val="auto"/>
          <w:sz w:val="32"/>
          <w:szCs w:val="32"/>
        </w:rPr>
        <w:t>bốn</w:t>
      </w:r>
      <w:r w:rsidR="00B87FC0" w:rsidRPr="00830E3F">
        <w:rPr>
          <w:color w:val="auto"/>
          <w:sz w:val="32"/>
          <w:szCs w:val="32"/>
        </w:rPr>
        <w:t xml:space="preserve"> </w:t>
      </w:r>
      <w:r w:rsidR="00E24F30" w:rsidRPr="00830E3F">
        <w:rPr>
          <w:color w:val="auto"/>
          <w:sz w:val="32"/>
          <w:szCs w:val="32"/>
        </w:rPr>
        <w:t>năm thì hoàn thành việc học Thạc Sĩ và Tiến Sĩ</w:t>
      </w:r>
      <w:r w:rsidR="005E7FF9" w:rsidRPr="00830E3F">
        <w:rPr>
          <w:color w:val="auto"/>
          <w:sz w:val="32"/>
          <w:szCs w:val="32"/>
        </w:rPr>
        <w:t xml:space="preserve">. Chúng ta biết thông thường ở Mỹ học Thạc Sĩ phải mất </w:t>
      </w:r>
      <w:r w:rsidR="00B87FC0">
        <w:rPr>
          <w:color w:val="auto"/>
          <w:sz w:val="32"/>
          <w:szCs w:val="32"/>
        </w:rPr>
        <w:t>hai</w:t>
      </w:r>
      <w:r w:rsidR="00B87FC0" w:rsidRPr="00830E3F">
        <w:rPr>
          <w:color w:val="auto"/>
          <w:sz w:val="32"/>
          <w:szCs w:val="32"/>
        </w:rPr>
        <w:t xml:space="preserve"> </w:t>
      </w:r>
      <w:r w:rsidR="005E7FF9" w:rsidRPr="00830E3F">
        <w:rPr>
          <w:color w:val="auto"/>
          <w:sz w:val="32"/>
          <w:szCs w:val="32"/>
        </w:rPr>
        <w:t xml:space="preserve">đến </w:t>
      </w:r>
      <w:r w:rsidR="00B87FC0">
        <w:rPr>
          <w:color w:val="auto"/>
          <w:sz w:val="32"/>
          <w:szCs w:val="32"/>
        </w:rPr>
        <w:t>ba</w:t>
      </w:r>
      <w:r w:rsidR="00B87FC0" w:rsidRPr="00830E3F">
        <w:rPr>
          <w:color w:val="auto"/>
          <w:sz w:val="32"/>
          <w:szCs w:val="32"/>
        </w:rPr>
        <w:t xml:space="preserve"> </w:t>
      </w:r>
      <w:r w:rsidR="005E7FF9" w:rsidRPr="00830E3F">
        <w:rPr>
          <w:color w:val="auto"/>
          <w:sz w:val="32"/>
          <w:szCs w:val="32"/>
        </w:rPr>
        <w:t>năm</w:t>
      </w:r>
      <w:r w:rsidR="00F22A6D" w:rsidRPr="00830E3F">
        <w:rPr>
          <w:color w:val="auto"/>
          <w:sz w:val="32"/>
          <w:szCs w:val="32"/>
        </w:rPr>
        <w:t xml:space="preserve">, Tiến Sĩ phải mất </w:t>
      </w:r>
      <w:r w:rsidR="00B87FC0">
        <w:rPr>
          <w:color w:val="auto"/>
          <w:sz w:val="32"/>
          <w:szCs w:val="32"/>
        </w:rPr>
        <w:t>bốn</w:t>
      </w:r>
      <w:r w:rsidR="00B87FC0" w:rsidRPr="00830E3F">
        <w:rPr>
          <w:color w:val="auto"/>
          <w:sz w:val="32"/>
          <w:szCs w:val="32"/>
        </w:rPr>
        <w:t xml:space="preserve"> </w:t>
      </w:r>
      <w:r w:rsidR="00F22A6D" w:rsidRPr="00830E3F">
        <w:rPr>
          <w:color w:val="auto"/>
          <w:sz w:val="32"/>
          <w:szCs w:val="32"/>
        </w:rPr>
        <w:t xml:space="preserve">đến </w:t>
      </w:r>
      <w:r w:rsidR="00B87FC0">
        <w:rPr>
          <w:color w:val="auto"/>
          <w:sz w:val="32"/>
          <w:szCs w:val="32"/>
        </w:rPr>
        <w:t>năm</w:t>
      </w:r>
      <w:r w:rsidR="00B87FC0" w:rsidRPr="00830E3F">
        <w:rPr>
          <w:color w:val="auto"/>
          <w:sz w:val="32"/>
          <w:szCs w:val="32"/>
        </w:rPr>
        <w:t xml:space="preserve"> </w:t>
      </w:r>
      <w:r w:rsidR="00F22A6D" w:rsidRPr="00830E3F">
        <w:rPr>
          <w:color w:val="auto"/>
          <w:sz w:val="32"/>
          <w:szCs w:val="32"/>
        </w:rPr>
        <w:t xml:space="preserve">năm, thông thường phải mất thời gian </w:t>
      </w:r>
      <w:r w:rsidR="00B87FC0">
        <w:rPr>
          <w:color w:val="auto"/>
          <w:sz w:val="32"/>
          <w:szCs w:val="32"/>
        </w:rPr>
        <w:t>bảy</w:t>
      </w:r>
      <w:r w:rsidR="00B87FC0" w:rsidRPr="00830E3F">
        <w:rPr>
          <w:color w:val="auto"/>
          <w:sz w:val="32"/>
          <w:szCs w:val="32"/>
        </w:rPr>
        <w:t xml:space="preserve"> </w:t>
      </w:r>
      <w:r w:rsidR="00F22A6D" w:rsidRPr="00830E3F">
        <w:rPr>
          <w:color w:val="auto"/>
          <w:sz w:val="32"/>
          <w:szCs w:val="32"/>
        </w:rPr>
        <w:t xml:space="preserve">năm. </w:t>
      </w:r>
      <w:r w:rsidR="00C14C65" w:rsidRPr="00830E3F">
        <w:rPr>
          <w:color w:val="auto"/>
          <w:sz w:val="32"/>
          <w:szCs w:val="32"/>
        </w:rPr>
        <w:t xml:space="preserve">Bởi vì trong tâm </w:t>
      </w:r>
      <w:r w:rsidR="00C95B2A">
        <w:rPr>
          <w:color w:val="auto"/>
          <w:sz w:val="32"/>
          <w:szCs w:val="32"/>
        </w:rPr>
        <w:t xml:space="preserve">tôi </w:t>
      </w:r>
      <w:r w:rsidR="00C14C65" w:rsidRPr="00830E3F">
        <w:rPr>
          <w:color w:val="auto"/>
          <w:sz w:val="32"/>
          <w:szCs w:val="32"/>
        </w:rPr>
        <w:t>luôn muốn sớm được báo ân</w:t>
      </w:r>
      <w:r w:rsidR="00D41CFB" w:rsidRPr="00830E3F">
        <w:rPr>
          <w:color w:val="auto"/>
          <w:sz w:val="32"/>
          <w:szCs w:val="32"/>
        </w:rPr>
        <w:t xml:space="preserve"> cho </w:t>
      </w:r>
      <w:r w:rsidR="00D41CFB" w:rsidRPr="00830E3F">
        <w:rPr>
          <w:color w:val="auto"/>
          <w:sz w:val="32"/>
          <w:szCs w:val="32"/>
        </w:rPr>
        <w:lastRenderedPageBreak/>
        <w:t>nên học tập khá dụng công</w:t>
      </w:r>
      <w:r w:rsidR="0053285E" w:rsidRPr="00830E3F">
        <w:rPr>
          <w:color w:val="auto"/>
          <w:sz w:val="32"/>
          <w:szCs w:val="32"/>
        </w:rPr>
        <w:t>,</w:t>
      </w:r>
      <w:r w:rsidR="00D41CFB" w:rsidRPr="00830E3F">
        <w:rPr>
          <w:color w:val="auto"/>
          <w:sz w:val="32"/>
          <w:szCs w:val="32"/>
        </w:rPr>
        <w:t xml:space="preserve"> do vậy </w:t>
      </w:r>
      <w:r w:rsidR="00C95B2A">
        <w:rPr>
          <w:color w:val="auto"/>
          <w:sz w:val="32"/>
          <w:szCs w:val="32"/>
        </w:rPr>
        <w:t xml:space="preserve">trong </w:t>
      </w:r>
      <w:r w:rsidR="00B87FC0">
        <w:rPr>
          <w:color w:val="auto"/>
          <w:sz w:val="32"/>
          <w:szCs w:val="32"/>
        </w:rPr>
        <w:t>bốn</w:t>
      </w:r>
      <w:r w:rsidR="00B87FC0" w:rsidRPr="00830E3F">
        <w:rPr>
          <w:color w:val="auto"/>
          <w:sz w:val="32"/>
          <w:szCs w:val="32"/>
        </w:rPr>
        <w:t xml:space="preserve"> </w:t>
      </w:r>
      <w:r w:rsidR="00D41CFB" w:rsidRPr="00830E3F">
        <w:rPr>
          <w:color w:val="auto"/>
          <w:sz w:val="32"/>
          <w:szCs w:val="32"/>
        </w:rPr>
        <w:t xml:space="preserve">năm </w:t>
      </w:r>
      <w:r w:rsidR="00C95B2A">
        <w:rPr>
          <w:color w:val="auto"/>
          <w:sz w:val="32"/>
          <w:szCs w:val="32"/>
        </w:rPr>
        <w:t xml:space="preserve">tôi </w:t>
      </w:r>
      <w:r w:rsidR="00D41CFB" w:rsidRPr="00830E3F">
        <w:rPr>
          <w:color w:val="auto"/>
          <w:sz w:val="32"/>
          <w:szCs w:val="32"/>
        </w:rPr>
        <w:t xml:space="preserve">đã hoàn thành việc học của </w:t>
      </w:r>
      <w:r w:rsidR="00B87FC0">
        <w:rPr>
          <w:color w:val="auto"/>
          <w:sz w:val="32"/>
          <w:szCs w:val="32"/>
        </w:rPr>
        <w:t>bảy</w:t>
      </w:r>
      <w:r w:rsidR="00B87FC0" w:rsidRPr="00830E3F">
        <w:rPr>
          <w:color w:val="auto"/>
          <w:sz w:val="32"/>
          <w:szCs w:val="32"/>
        </w:rPr>
        <w:t xml:space="preserve"> </w:t>
      </w:r>
      <w:r w:rsidR="00D41CFB" w:rsidRPr="00830E3F">
        <w:rPr>
          <w:color w:val="auto"/>
          <w:sz w:val="32"/>
          <w:szCs w:val="32"/>
        </w:rPr>
        <w:t>năm</w:t>
      </w:r>
      <w:r w:rsidR="005D044D" w:rsidRPr="00830E3F">
        <w:rPr>
          <w:color w:val="auto"/>
          <w:sz w:val="32"/>
          <w:szCs w:val="32"/>
        </w:rPr>
        <w:t xml:space="preserve">. Sau </w:t>
      </w:r>
      <w:r w:rsidR="004C0DE6" w:rsidRPr="00830E3F">
        <w:rPr>
          <w:color w:val="auto"/>
          <w:sz w:val="32"/>
          <w:szCs w:val="32"/>
        </w:rPr>
        <w:t xml:space="preserve">khi đi làm thì </w:t>
      </w:r>
      <w:r w:rsidR="001A1D10" w:rsidRPr="00830E3F">
        <w:rPr>
          <w:color w:val="auto"/>
          <w:sz w:val="32"/>
          <w:szCs w:val="32"/>
        </w:rPr>
        <w:t xml:space="preserve">được </w:t>
      </w:r>
      <w:r w:rsidR="004C0DE6" w:rsidRPr="00830E3F">
        <w:rPr>
          <w:color w:val="auto"/>
          <w:sz w:val="32"/>
          <w:szCs w:val="32"/>
        </w:rPr>
        <w:t>như mong muốn</w:t>
      </w:r>
      <w:r w:rsidR="00B62E00" w:rsidRPr="00830E3F">
        <w:rPr>
          <w:color w:val="auto"/>
          <w:sz w:val="32"/>
          <w:szCs w:val="32"/>
        </w:rPr>
        <w:t>,</w:t>
      </w:r>
      <w:r w:rsidR="001A1D10" w:rsidRPr="00830E3F">
        <w:rPr>
          <w:color w:val="auto"/>
          <w:sz w:val="32"/>
          <w:szCs w:val="32"/>
        </w:rPr>
        <w:t xml:space="preserve"> </w:t>
      </w:r>
      <w:r w:rsidR="002165BE" w:rsidRPr="00830E3F">
        <w:rPr>
          <w:color w:val="auto"/>
          <w:sz w:val="32"/>
          <w:szCs w:val="32"/>
        </w:rPr>
        <w:t xml:space="preserve">tôi </w:t>
      </w:r>
      <w:r w:rsidR="001A1D10" w:rsidRPr="00830E3F">
        <w:rPr>
          <w:color w:val="auto"/>
          <w:sz w:val="32"/>
          <w:szCs w:val="32"/>
        </w:rPr>
        <w:t>có thể gánh vác việc phụng dưỡng cha mẹ và ông bà nội</w:t>
      </w:r>
      <w:r w:rsidR="00C95B2A">
        <w:rPr>
          <w:color w:val="auto"/>
          <w:sz w:val="32"/>
          <w:szCs w:val="32"/>
        </w:rPr>
        <w:t>,</w:t>
      </w:r>
      <w:r w:rsidR="006B73E6" w:rsidRPr="00830E3F">
        <w:rPr>
          <w:color w:val="auto"/>
          <w:sz w:val="32"/>
          <w:szCs w:val="32"/>
        </w:rPr>
        <w:t xml:space="preserve"> và </w:t>
      </w:r>
      <w:r w:rsidR="0053285E" w:rsidRPr="00830E3F">
        <w:rPr>
          <w:color w:val="auto"/>
          <w:sz w:val="32"/>
          <w:szCs w:val="32"/>
        </w:rPr>
        <w:t xml:space="preserve">lo được </w:t>
      </w:r>
      <w:r w:rsidR="006B73E6" w:rsidRPr="00830E3F">
        <w:rPr>
          <w:color w:val="auto"/>
          <w:sz w:val="32"/>
          <w:szCs w:val="32"/>
        </w:rPr>
        <w:t>phí sinh hoạt của họ.</w:t>
      </w:r>
    </w:p>
    <w:p w14:paraId="3348AB9D" w14:textId="0247FE6B" w:rsidR="004418E5" w:rsidRPr="00830E3F" w:rsidRDefault="00322C0B" w:rsidP="00B005D0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 xml:space="preserve">Mẹ tôi </w:t>
      </w:r>
      <w:r w:rsidR="00F20B66" w:rsidRPr="00830E3F">
        <w:rPr>
          <w:color w:val="auto"/>
          <w:sz w:val="32"/>
          <w:szCs w:val="32"/>
        </w:rPr>
        <w:t>luôn kỳ</w:t>
      </w:r>
      <w:r w:rsidR="009F5DA2" w:rsidRPr="00830E3F">
        <w:rPr>
          <w:color w:val="auto"/>
          <w:sz w:val="32"/>
          <w:szCs w:val="32"/>
        </w:rPr>
        <w:t xml:space="preserve"> vọng rất lớn ở tôi. Lúc còn nhỏ tôi họ</w:t>
      </w:r>
      <w:r w:rsidR="001E3710" w:rsidRPr="00830E3F">
        <w:rPr>
          <w:color w:val="auto"/>
          <w:sz w:val="32"/>
          <w:szCs w:val="32"/>
        </w:rPr>
        <w:t>c Trung H</w:t>
      </w:r>
      <w:r w:rsidR="009F5DA2" w:rsidRPr="00830E3F">
        <w:rPr>
          <w:color w:val="auto"/>
          <w:sz w:val="32"/>
          <w:szCs w:val="32"/>
        </w:rPr>
        <w:t>ọc, mẹ tôi đã lập định một chí hướng cho tôi</w:t>
      </w:r>
      <w:r w:rsidR="003B0FF0" w:rsidRPr="00830E3F">
        <w:rPr>
          <w:color w:val="auto"/>
          <w:sz w:val="32"/>
          <w:szCs w:val="32"/>
        </w:rPr>
        <w:t>. Bà hy vọng tương lai tôi sẽ làm việc trong ngành học thuật</w:t>
      </w:r>
      <w:r w:rsidR="001E3710" w:rsidRPr="00830E3F">
        <w:rPr>
          <w:color w:val="auto"/>
          <w:sz w:val="32"/>
          <w:szCs w:val="32"/>
        </w:rPr>
        <w:t>, dạy học trong trường Đại Họ</w:t>
      </w:r>
      <w:r w:rsidR="00814456" w:rsidRPr="00830E3F">
        <w:rPr>
          <w:color w:val="auto"/>
          <w:sz w:val="32"/>
          <w:szCs w:val="32"/>
        </w:rPr>
        <w:t>c. B</w:t>
      </w:r>
      <w:r w:rsidR="001E3710" w:rsidRPr="00830E3F">
        <w:rPr>
          <w:color w:val="auto"/>
          <w:sz w:val="32"/>
          <w:szCs w:val="32"/>
        </w:rPr>
        <w:t>à nói bà muốn làm mẹ của giáo sư</w:t>
      </w:r>
      <w:r w:rsidR="00FE5CAA" w:rsidRPr="00830E3F">
        <w:rPr>
          <w:color w:val="auto"/>
          <w:sz w:val="32"/>
          <w:szCs w:val="32"/>
        </w:rPr>
        <w:t>. Bản thân tôi cũng đi theo con đường mà mẹ chỉ thị</w:t>
      </w:r>
      <w:r w:rsidR="004959CA" w:rsidRPr="00830E3F">
        <w:rPr>
          <w:color w:val="auto"/>
          <w:sz w:val="32"/>
          <w:szCs w:val="32"/>
        </w:rPr>
        <w:t>. Quả thực tr</w:t>
      </w:r>
      <w:r w:rsidR="00C95B2A">
        <w:rPr>
          <w:color w:val="auto"/>
          <w:sz w:val="32"/>
          <w:szCs w:val="32"/>
        </w:rPr>
        <w:t>ong</w:t>
      </w:r>
      <w:r w:rsidR="004959CA" w:rsidRPr="00830E3F">
        <w:rPr>
          <w:color w:val="auto"/>
          <w:sz w:val="32"/>
          <w:szCs w:val="32"/>
        </w:rPr>
        <w:t xml:space="preserve"> việc học</w:t>
      </w:r>
      <w:r w:rsidR="00C95B2A">
        <w:rPr>
          <w:color w:val="auto"/>
          <w:sz w:val="32"/>
          <w:szCs w:val="32"/>
        </w:rPr>
        <w:t xml:space="preserve"> tôi</w:t>
      </w:r>
      <w:r w:rsidR="004959CA" w:rsidRPr="00830E3F">
        <w:rPr>
          <w:color w:val="auto"/>
          <w:sz w:val="32"/>
          <w:szCs w:val="32"/>
        </w:rPr>
        <w:t xml:space="preserve"> cũng </w:t>
      </w:r>
      <w:r w:rsidR="00C95B2A">
        <w:rPr>
          <w:color w:val="auto"/>
          <w:sz w:val="32"/>
          <w:szCs w:val="32"/>
        </w:rPr>
        <w:t xml:space="preserve">xem </w:t>
      </w:r>
      <w:r w:rsidR="004959CA" w:rsidRPr="00830E3F">
        <w:rPr>
          <w:color w:val="auto"/>
          <w:sz w:val="32"/>
          <w:szCs w:val="32"/>
        </w:rPr>
        <w:t>như dụng công, những việc khác ảnh hưởng đến việc học tôi đều không làm</w:t>
      </w:r>
      <w:r w:rsidR="00B020D7" w:rsidRPr="00830E3F">
        <w:rPr>
          <w:color w:val="auto"/>
          <w:sz w:val="32"/>
          <w:szCs w:val="32"/>
        </w:rPr>
        <w:t xml:space="preserve">. Ví dụ mẹ khuyên tôi rằng: </w:t>
      </w:r>
      <w:r w:rsidR="00B020D7" w:rsidRPr="00C95B2A">
        <w:rPr>
          <w:color w:val="auto"/>
          <w:sz w:val="32"/>
          <w:szCs w:val="32"/>
        </w:rPr>
        <w:t>“</w:t>
      </w:r>
      <w:r w:rsidR="00B87FC0" w:rsidRPr="00C95B2A">
        <w:rPr>
          <w:color w:val="auto"/>
          <w:sz w:val="32"/>
          <w:szCs w:val="32"/>
        </w:rPr>
        <w:t>K</w:t>
      </w:r>
      <w:r w:rsidR="00B020D7" w:rsidRPr="00C95B2A">
        <w:rPr>
          <w:color w:val="auto"/>
          <w:sz w:val="32"/>
          <w:szCs w:val="32"/>
        </w:rPr>
        <w:t>hi đi học không được yêu đương, trước khi việc học chưa hoàn thành</w:t>
      </w:r>
      <w:r w:rsidR="009A05F0" w:rsidRPr="00C95B2A">
        <w:rPr>
          <w:color w:val="auto"/>
          <w:sz w:val="32"/>
          <w:szCs w:val="32"/>
        </w:rPr>
        <w:t xml:space="preserve"> thì không được lập gia đình”.</w:t>
      </w:r>
      <w:r w:rsidR="009A05F0" w:rsidRPr="00830E3F">
        <w:rPr>
          <w:color w:val="auto"/>
          <w:sz w:val="32"/>
          <w:szCs w:val="32"/>
        </w:rPr>
        <w:t xml:space="preserve"> Tôi </w:t>
      </w:r>
      <w:r w:rsidR="004418E5" w:rsidRPr="00830E3F">
        <w:rPr>
          <w:color w:val="auto"/>
          <w:sz w:val="32"/>
          <w:szCs w:val="32"/>
        </w:rPr>
        <w:t>ng</w:t>
      </w:r>
      <w:r w:rsidR="0098443B" w:rsidRPr="00830E3F">
        <w:rPr>
          <w:color w:val="auto"/>
          <w:sz w:val="32"/>
          <w:szCs w:val="32"/>
        </w:rPr>
        <w:t>h</w:t>
      </w:r>
      <w:r w:rsidR="009A05F0" w:rsidRPr="00830E3F">
        <w:rPr>
          <w:color w:val="auto"/>
          <w:sz w:val="32"/>
          <w:szCs w:val="32"/>
        </w:rPr>
        <w:t>i nhớ lời dạy bảo của mẹ</w:t>
      </w:r>
      <w:r w:rsidR="00B93D87" w:rsidRPr="00830E3F">
        <w:rPr>
          <w:color w:val="auto"/>
          <w:sz w:val="32"/>
          <w:szCs w:val="32"/>
        </w:rPr>
        <w:t>, đến hiện tại điều này cũng</w:t>
      </w:r>
      <w:r w:rsidR="00C95B2A">
        <w:rPr>
          <w:color w:val="auto"/>
          <w:sz w:val="32"/>
          <w:szCs w:val="32"/>
        </w:rPr>
        <w:t xml:space="preserve"> xem</w:t>
      </w:r>
      <w:r w:rsidR="00B93D87" w:rsidRPr="00830E3F">
        <w:rPr>
          <w:color w:val="auto"/>
          <w:sz w:val="32"/>
          <w:szCs w:val="32"/>
        </w:rPr>
        <w:t xml:space="preserve"> như đã làm đượ</w:t>
      </w:r>
      <w:r w:rsidR="004418E5" w:rsidRPr="00830E3F">
        <w:rPr>
          <w:color w:val="auto"/>
          <w:sz w:val="32"/>
          <w:szCs w:val="32"/>
        </w:rPr>
        <w:t xml:space="preserve">c. </w:t>
      </w:r>
    </w:p>
    <w:p w14:paraId="05EC6DBF" w14:textId="35F9B627" w:rsidR="006B73E6" w:rsidRPr="00830E3F" w:rsidRDefault="002B2E9E" w:rsidP="00B005D0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T</w:t>
      </w:r>
      <w:r w:rsidR="00B93D87" w:rsidRPr="00830E3F">
        <w:rPr>
          <w:color w:val="auto"/>
          <w:sz w:val="32"/>
          <w:szCs w:val="32"/>
        </w:rPr>
        <w:t xml:space="preserve">ôi và mẹ học Phật hơn </w:t>
      </w:r>
      <w:r w:rsidR="007D3CD6">
        <w:rPr>
          <w:color w:val="auto"/>
          <w:sz w:val="32"/>
          <w:szCs w:val="32"/>
        </w:rPr>
        <w:t>mười</w:t>
      </w:r>
      <w:r w:rsidR="007D3CD6" w:rsidRPr="00830E3F">
        <w:rPr>
          <w:color w:val="auto"/>
          <w:sz w:val="32"/>
          <w:szCs w:val="32"/>
        </w:rPr>
        <w:t xml:space="preserve"> </w:t>
      </w:r>
      <w:r w:rsidR="00B93D87" w:rsidRPr="00830E3F">
        <w:rPr>
          <w:color w:val="auto"/>
          <w:sz w:val="32"/>
          <w:szCs w:val="32"/>
        </w:rPr>
        <w:t>năm</w:t>
      </w:r>
      <w:r w:rsidR="004418E5" w:rsidRPr="00830E3F">
        <w:rPr>
          <w:color w:val="auto"/>
          <w:sz w:val="32"/>
          <w:szCs w:val="32"/>
        </w:rPr>
        <w:t xml:space="preserve">, hiện nay </w:t>
      </w:r>
      <w:r w:rsidR="000E4EE6" w:rsidRPr="00830E3F">
        <w:rPr>
          <w:color w:val="auto"/>
          <w:sz w:val="32"/>
          <w:szCs w:val="32"/>
        </w:rPr>
        <w:t xml:space="preserve">mẹ muốn tôi có chí hướng cao hơn. Hiện tại tôi đã làm giáo sư trường </w:t>
      </w:r>
      <w:r w:rsidR="00C95B2A" w:rsidRPr="00830E3F">
        <w:rPr>
          <w:color w:val="auto"/>
          <w:sz w:val="32"/>
          <w:szCs w:val="32"/>
        </w:rPr>
        <w:t xml:space="preserve">Đại Học </w:t>
      </w:r>
      <w:r w:rsidR="006A7E7E" w:rsidRPr="00830E3F">
        <w:rPr>
          <w:color w:val="auto"/>
          <w:sz w:val="32"/>
          <w:szCs w:val="32"/>
        </w:rPr>
        <w:t>nhưng hy vọng của mẹ tôi lại nâng cao hơn. Bà hy vọng tôi điề</w:t>
      </w:r>
      <w:r w:rsidR="007C23D5" w:rsidRPr="00830E3F">
        <w:rPr>
          <w:color w:val="auto"/>
          <w:sz w:val="32"/>
          <w:szCs w:val="32"/>
        </w:rPr>
        <w:t>u gì? T</w:t>
      </w:r>
      <w:r w:rsidR="006A7E7E" w:rsidRPr="00830E3F">
        <w:rPr>
          <w:color w:val="auto"/>
          <w:sz w:val="32"/>
          <w:szCs w:val="32"/>
        </w:rPr>
        <w:t>hành Thánh thành Hiền</w:t>
      </w:r>
      <w:r w:rsidR="007C23D5" w:rsidRPr="00830E3F">
        <w:rPr>
          <w:color w:val="auto"/>
          <w:sz w:val="32"/>
          <w:szCs w:val="32"/>
        </w:rPr>
        <w:t>, phải noi gương Thánh Hiề</w:t>
      </w:r>
      <w:r w:rsidR="00E05C00" w:rsidRPr="00830E3F">
        <w:rPr>
          <w:color w:val="auto"/>
          <w:sz w:val="32"/>
          <w:szCs w:val="32"/>
        </w:rPr>
        <w:t>n</w:t>
      </w:r>
      <w:r w:rsidR="007C23D5" w:rsidRPr="00830E3F">
        <w:rPr>
          <w:color w:val="auto"/>
          <w:sz w:val="32"/>
          <w:szCs w:val="32"/>
        </w:rPr>
        <w:t xml:space="preserve"> cả đời cống hiến cho giáo dục Thánh </w:t>
      </w:r>
      <w:r w:rsidR="004618C2" w:rsidRPr="00830E3F">
        <w:rPr>
          <w:color w:val="auto"/>
          <w:sz w:val="32"/>
          <w:szCs w:val="32"/>
        </w:rPr>
        <w:t xml:space="preserve">Hiền. Tôi cũng được sự khích lệ của ân sư Tịnh Không Thượng </w:t>
      </w:r>
      <w:r w:rsidR="00C95B2A">
        <w:rPr>
          <w:color w:val="auto"/>
          <w:sz w:val="32"/>
          <w:szCs w:val="32"/>
        </w:rPr>
        <w:t>n</w:t>
      </w:r>
      <w:r w:rsidR="004618C2" w:rsidRPr="00830E3F">
        <w:rPr>
          <w:color w:val="auto"/>
          <w:sz w:val="32"/>
          <w:szCs w:val="32"/>
        </w:rPr>
        <w:t>hân</w:t>
      </w:r>
      <w:r w:rsidR="00B62E00" w:rsidRPr="00830E3F">
        <w:rPr>
          <w:color w:val="auto"/>
          <w:sz w:val="32"/>
          <w:szCs w:val="32"/>
        </w:rPr>
        <w:t>,</w:t>
      </w:r>
      <w:r w:rsidR="00BC0D11" w:rsidRPr="00830E3F">
        <w:rPr>
          <w:color w:val="auto"/>
          <w:sz w:val="32"/>
          <w:szCs w:val="32"/>
        </w:rPr>
        <w:t xml:space="preserve"> lập chí làm </w:t>
      </w:r>
      <w:r w:rsidR="008155BD" w:rsidRPr="00830E3F">
        <w:rPr>
          <w:color w:val="auto"/>
          <w:sz w:val="32"/>
          <w:szCs w:val="32"/>
        </w:rPr>
        <w:t>công tác</w:t>
      </w:r>
      <w:r w:rsidR="00BC0D11" w:rsidRPr="00830E3F">
        <w:rPr>
          <w:color w:val="auto"/>
          <w:sz w:val="32"/>
          <w:szCs w:val="32"/>
        </w:rPr>
        <w:t xml:space="preserve"> giáo dục Thánh </w:t>
      </w:r>
      <w:r w:rsidR="002F641C" w:rsidRPr="00830E3F">
        <w:rPr>
          <w:color w:val="auto"/>
          <w:sz w:val="32"/>
          <w:szCs w:val="32"/>
        </w:rPr>
        <w:t>Hiền</w:t>
      </w:r>
      <w:r w:rsidR="007D3CD6">
        <w:rPr>
          <w:color w:val="auto"/>
          <w:sz w:val="32"/>
          <w:szCs w:val="32"/>
        </w:rPr>
        <w:t>.</w:t>
      </w:r>
      <w:r w:rsidR="002F641C" w:rsidRPr="00830E3F">
        <w:rPr>
          <w:color w:val="auto"/>
          <w:sz w:val="32"/>
          <w:szCs w:val="32"/>
        </w:rPr>
        <w:t xml:space="preserve"> </w:t>
      </w:r>
      <w:r w:rsidR="007D3CD6">
        <w:rPr>
          <w:color w:val="auto"/>
          <w:sz w:val="32"/>
          <w:szCs w:val="32"/>
        </w:rPr>
        <w:t>C</w:t>
      </w:r>
      <w:r w:rsidR="002F641C" w:rsidRPr="00830E3F">
        <w:rPr>
          <w:color w:val="auto"/>
          <w:sz w:val="32"/>
          <w:szCs w:val="32"/>
        </w:rPr>
        <w:t>ũng là dạy học nhưng không phải dạy sách thế gian</w:t>
      </w:r>
      <w:r w:rsidR="00BE370C" w:rsidRPr="00830E3F">
        <w:rPr>
          <w:color w:val="auto"/>
          <w:sz w:val="32"/>
          <w:szCs w:val="32"/>
        </w:rPr>
        <w:t xml:space="preserve">, không phải dạy ở </w:t>
      </w:r>
      <w:r w:rsidR="00C95B2A" w:rsidRPr="00830E3F">
        <w:rPr>
          <w:color w:val="auto"/>
          <w:sz w:val="32"/>
          <w:szCs w:val="32"/>
        </w:rPr>
        <w:t xml:space="preserve">Học Viện </w:t>
      </w:r>
      <w:r w:rsidR="00BE370C" w:rsidRPr="00830E3F">
        <w:rPr>
          <w:color w:val="auto"/>
          <w:sz w:val="32"/>
          <w:szCs w:val="32"/>
        </w:rPr>
        <w:t xml:space="preserve">thương mại trong trường </w:t>
      </w:r>
      <w:r w:rsidR="00C95B2A" w:rsidRPr="00830E3F">
        <w:rPr>
          <w:color w:val="auto"/>
          <w:sz w:val="32"/>
          <w:szCs w:val="32"/>
        </w:rPr>
        <w:t xml:space="preserve">Đại Học </w:t>
      </w:r>
      <w:r w:rsidR="00BE370C" w:rsidRPr="00830E3F">
        <w:rPr>
          <w:color w:val="auto"/>
          <w:sz w:val="32"/>
          <w:szCs w:val="32"/>
        </w:rPr>
        <w:t xml:space="preserve">mà cố gắng hạ công phu </w:t>
      </w:r>
      <w:r w:rsidR="004F53B6" w:rsidRPr="00830E3F">
        <w:rPr>
          <w:color w:val="auto"/>
          <w:sz w:val="32"/>
          <w:szCs w:val="32"/>
        </w:rPr>
        <w:t>trên học vấn của Thánh Hiền, làm công tác giáo dục Thánh Hiền</w:t>
      </w:r>
      <w:r w:rsidR="00577F8F" w:rsidRPr="00830E3F">
        <w:rPr>
          <w:color w:val="auto"/>
          <w:sz w:val="32"/>
          <w:szCs w:val="32"/>
        </w:rPr>
        <w:t>. M</w:t>
      </w:r>
      <w:r w:rsidR="001A1EBF" w:rsidRPr="00830E3F">
        <w:rPr>
          <w:color w:val="auto"/>
          <w:sz w:val="32"/>
          <w:szCs w:val="32"/>
        </w:rPr>
        <w:t>ẹ tôi rất vui</w:t>
      </w:r>
      <w:r w:rsidR="00C95B2A">
        <w:rPr>
          <w:color w:val="auto"/>
          <w:sz w:val="32"/>
          <w:szCs w:val="32"/>
        </w:rPr>
        <w:t>,</w:t>
      </w:r>
      <w:r w:rsidR="001A1EBF" w:rsidRPr="00830E3F">
        <w:rPr>
          <w:color w:val="auto"/>
          <w:sz w:val="32"/>
          <w:szCs w:val="32"/>
        </w:rPr>
        <w:t xml:space="preserve"> bà đã viết cho </w:t>
      </w:r>
      <w:r w:rsidR="00C95B2A">
        <w:rPr>
          <w:color w:val="auto"/>
          <w:sz w:val="32"/>
          <w:szCs w:val="32"/>
        </w:rPr>
        <w:t>S</w:t>
      </w:r>
      <w:r w:rsidR="001A1EBF" w:rsidRPr="00830E3F">
        <w:rPr>
          <w:color w:val="auto"/>
          <w:sz w:val="32"/>
          <w:szCs w:val="32"/>
        </w:rPr>
        <w:t xml:space="preserve">ư phụ Thượng </w:t>
      </w:r>
      <w:r w:rsidR="00C95B2A">
        <w:rPr>
          <w:color w:val="auto"/>
          <w:sz w:val="32"/>
          <w:szCs w:val="32"/>
        </w:rPr>
        <w:t>n</w:t>
      </w:r>
      <w:r w:rsidR="001A1EBF" w:rsidRPr="00830E3F">
        <w:rPr>
          <w:color w:val="auto"/>
          <w:sz w:val="32"/>
          <w:szCs w:val="32"/>
        </w:rPr>
        <w:t>hân</w:t>
      </w:r>
      <w:r w:rsidR="00832045" w:rsidRPr="00830E3F">
        <w:rPr>
          <w:color w:val="auto"/>
          <w:sz w:val="32"/>
          <w:szCs w:val="32"/>
        </w:rPr>
        <w:t xml:space="preserve"> một bức thư </w:t>
      </w:r>
      <w:r w:rsidR="00577F8F" w:rsidRPr="00830E3F">
        <w:rPr>
          <w:color w:val="auto"/>
          <w:sz w:val="32"/>
          <w:szCs w:val="32"/>
        </w:rPr>
        <w:t>bày tỏ thái độ</w:t>
      </w:r>
      <w:r w:rsidR="00413320" w:rsidRPr="00830E3F">
        <w:rPr>
          <w:color w:val="auto"/>
          <w:sz w:val="32"/>
          <w:szCs w:val="32"/>
        </w:rPr>
        <w:t xml:space="preserve"> rất ủng hộ</w:t>
      </w:r>
      <w:r w:rsidR="00C95B2A">
        <w:rPr>
          <w:color w:val="auto"/>
          <w:sz w:val="32"/>
          <w:szCs w:val="32"/>
        </w:rPr>
        <w:t xml:space="preserve"> việc</w:t>
      </w:r>
      <w:r w:rsidR="00413320" w:rsidRPr="00830E3F">
        <w:rPr>
          <w:color w:val="auto"/>
          <w:sz w:val="32"/>
          <w:szCs w:val="32"/>
        </w:rPr>
        <w:t xml:space="preserve"> tôi </w:t>
      </w:r>
      <w:r w:rsidR="00C95B2A">
        <w:rPr>
          <w:color w:val="auto"/>
          <w:sz w:val="32"/>
          <w:szCs w:val="32"/>
        </w:rPr>
        <w:t xml:space="preserve">dùng </w:t>
      </w:r>
      <w:r w:rsidR="00616993" w:rsidRPr="00830E3F">
        <w:rPr>
          <w:color w:val="auto"/>
          <w:sz w:val="32"/>
          <w:szCs w:val="32"/>
        </w:rPr>
        <w:t xml:space="preserve">toàn thân tâm tham gia công tác giáo dục Thánh </w:t>
      </w:r>
      <w:r w:rsidR="00B605F7" w:rsidRPr="00830E3F">
        <w:rPr>
          <w:color w:val="auto"/>
          <w:sz w:val="32"/>
          <w:szCs w:val="32"/>
        </w:rPr>
        <w:t>Hiền. Do vậy</w:t>
      </w:r>
      <w:r w:rsidR="00C95B2A">
        <w:rPr>
          <w:color w:val="auto"/>
          <w:sz w:val="32"/>
          <w:szCs w:val="32"/>
        </w:rPr>
        <w:t>,</w:t>
      </w:r>
      <w:r w:rsidR="00B605F7" w:rsidRPr="00830E3F">
        <w:rPr>
          <w:color w:val="auto"/>
          <w:sz w:val="32"/>
          <w:szCs w:val="32"/>
        </w:rPr>
        <w:t xml:space="preserve"> bắt đầu từ ngày mùng một tháng </w:t>
      </w:r>
      <w:r w:rsidR="00C95B2A">
        <w:rPr>
          <w:color w:val="auto"/>
          <w:sz w:val="32"/>
          <w:szCs w:val="32"/>
        </w:rPr>
        <w:t>M</w:t>
      </w:r>
      <w:r w:rsidR="00B605F7" w:rsidRPr="00830E3F">
        <w:rPr>
          <w:color w:val="auto"/>
          <w:sz w:val="32"/>
          <w:szCs w:val="32"/>
        </w:rPr>
        <w:t xml:space="preserve">ột năm nay tôi đã từ bỏ chức giáo sư </w:t>
      </w:r>
      <w:r w:rsidR="00C95B2A" w:rsidRPr="00830E3F">
        <w:rPr>
          <w:color w:val="auto"/>
          <w:sz w:val="32"/>
          <w:szCs w:val="32"/>
        </w:rPr>
        <w:t>Đại Học</w:t>
      </w:r>
      <w:r w:rsidR="00025C6B" w:rsidRPr="00830E3F">
        <w:rPr>
          <w:color w:val="auto"/>
          <w:sz w:val="32"/>
          <w:szCs w:val="32"/>
        </w:rPr>
        <w:t xml:space="preserve">, chuyên </w:t>
      </w:r>
      <w:r w:rsidR="00C24869" w:rsidRPr="00830E3F">
        <w:rPr>
          <w:color w:val="auto"/>
          <w:sz w:val="32"/>
          <w:szCs w:val="32"/>
        </w:rPr>
        <w:t>tâm</w:t>
      </w:r>
      <w:r w:rsidR="00025C6B" w:rsidRPr="00830E3F">
        <w:rPr>
          <w:color w:val="auto"/>
          <w:sz w:val="32"/>
          <w:szCs w:val="32"/>
        </w:rPr>
        <w:t xml:space="preserve"> tham gia dạy học </w:t>
      </w:r>
      <w:r w:rsidR="00B62E00" w:rsidRPr="00830E3F">
        <w:rPr>
          <w:color w:val="auto"/>
          <w:sz w:val="32"/>
          <w:szCs w:val="32"/>
        </w:rPr>
        <w:t xml:space="preserve">vấn </w:t>
      </w:r>
      <w:r w:rsidR="00025C6B" w:rsidRPr="00830E3F">
        <w:rPr>
          <w:color w:val="auto"/>
          <w:sz w:val="32"/>
          <w:szCs w:val="32"/>
        </w:rPr>
        <w:t xml:space="preserve">của </w:t>
      </w:r>
      <w:r w:rsidR="007D3CD6">
        <w:rPr>
          <w:color w:val="auto"/>
          <w:sz w:val="32"/>
          <w:szCs w:val="32"/>
        </w:rPr>
        <w:t>ba</w:t>
      </w:r>
      <w:r w:rsidR="007D3CD6" w:rsidRPr="00830E3F">
        <w:rPr>
          <w:color w:val="auto"/>
          <w:sz w:val="32"/>
          <w:szCs w:val="32"/>
        </w:rPr>
        <w:t xml:space="preserve"> </w:t>
      </w:r>
      <w:r w:rsidR="00025C6B" w:rsidRPr="00830E3F">
        <w:rPr>
          <w:color w:val="auto"/>
          <w:sz w:val="32"/>
          <w:szCs w:val="32"/>
        </w:rPr>
        <w:t>nhà Nho Thích Đạo</w:t>
      </w:r>
      <w:r w:rsidR="001B4AFF" w:rsidRPr="00830E3F">
        <w:rPr>
          <w:color w:val="auto"/>
          <w:sz w:val="32"/>
          <w:szCs w:val="32"/>
        </w:rPr>
        <w:t xml:space="preserve">. Hiện tại tôi hy vọng có thể dùng </w:t>
      </w:r>
      <w:r w:rsidR="007D3CD6">
        <w:rPr>
          <w:color w:val="auto"/>
          <w:sz w:val="32"/>
          <w:szCs w:val="32"/>
        </w:rPr>
        <w:t>mười</w:t>
      </w:r>
      <w:r w:rsidR="007D3CD6" w:rsidRPr="00830E3F">
        <w:rPr>
          <w:color w:val="auto"/>
          <w:sz w:val="32"/>
          <w:szCs w:val="32"/>
        </w:rPr>
        <w:t xml:space="preserve"> </w:t>
      </w:r>
      <w:r w:rsidR="001B4AFF" w:rsidRPr="00830E3F">
        <w:rPr>
          <w:color w:val="auto"/>
          <w:sz w:val="32"/>
          <w:szCs w:val="32"/>
        </w:rPr>
        <w:t xml:space="preserve">năm </w:t>
      </w:r>
      <w:r w:rsidR="00CB6B42" w:rsidRPr="00830E3F">
        <w:rPr>
          <w:color w:val="auto"/>
          <w:sz w:val="32"/>
          <w:szCs w:val="32"/>
        </w:rPr>
        <w:t>cố gắng</w:t>
      </w:r>
      <w:r w:rsidR="00DF6B73" w:rsidRPr="00830E3F">
        <w:rPr>
          <w:color w:val="auto"/>
          <w:sz w:val="32"/>
          <w:szCs w:val="32"/>
        </w:rPr>
        <w:t xml:space="preserve"> an </w:t>
      </w:r>
      <w:r w:rsidR="0064547A" w:rsidRPr="00830E3F">
        <w:rPr>
          <w:color w:val="auto"/>
          <w:sz w:val="32"/>
          <w:szCs w:val="32"/>
        </w:rPr>
        <w:t>định</w:t>
      </w:r>
      <w:r w:rsidR="00DF6B73" w:rsidRPr="00830E3F">
        <w:rPr>
          <w:color w:val="auto"/>
          <w:sz w:val="32"/>
          <w:szCs w:val="32"/>
        </w:rPr>
        <w:t xml:space="preserve"> </w:t>
      </w:r>
      <w:r w:rsidR="00B62E00" w:rsidRPr="00830E3F">
        <w:rPr>
          <w:color w:val="auto"/>
          <w:sz w:val="32"/>
          <w:szCs w:val="32"/>
        </w:rPr>
        <w:t xml:space="preserve">tâm </w:t>
      </w:r>
      <w:r w:rsidR="00DF6B73" w:rsidRPr="00830E3F">
        <w:rPr>
          <w:color w:val="auto"/>
          <w:sz w:val="32"/>
          <w:szCs w:val="32"/>
        </w:rPr>
        <w:t>lại để cắm gốc</w:t>
      </w:r>
      <w:r w:rsidR="0064547A" w:rsidRPr="00830E3F">
        <w:rPr>
          <w:color w:val="auto"/>
          <w:sz w:val="32"/>
          <w:szCs w:val="32"/>
        </w:rPr>
        <w:t xml:space="preserve">, cắm cái gốc sâu dày trên học vấn </w:t>
      </w:r>
      <w:r w:rsidR="001768E5" w:rsidRPr="00830E3F">
        <w:rPr>
          <w:color w:val="auto"/>
          <w:sz w:val="32"/>
          <w:szCs w:val="32"/>
        </w:rPr>
        <w:t xml:space="preserve">của </w:t>
      </w:r>
      <w:r w:rsidR="0064547A" w:rsidRPr="00830E3F">
        <w:rPr>
          <w:color w:val="auto"/>
          <w:sz w:val="32"/>
          <w:szCs w:val="32"/>
        </w:rPr>
        <w:t xml:space="preserve">Thánh </w:t>
      </w:r>
      <w:r w:rsidR="001768E5" w:rsidRPr="00830E3F">
        <w:rPr>
          <w:color w:val="auto"/>
          <w:sz w:val="32"/>
          <w:szCs w:val="32"/>
        </w:rPr>
        <w:t xml:space="preserve">Hiền. Hy vọng tương lai có thể phát dương quang đại giáo dục Thánh </w:t>
      </w:r>
      <w:r w:rsidR="00594BFD" w:rsidRPr="00830E3F">
        <w:rPr>
          <w:color w:val="auto"/>
          <w:sz w:val="32"/>
          <w:szCs w:val="32"/>
        </w:rPr>
        <w:t>Hiền, lấy việc này để báo đáp ân đức của cha mẹ,</w:t>
      </w:r>
      <w:r w:rsidR="0064547A" w:rsidRPr="00830E3F">
        <w:rPr>
          <w:color w:val="auto"/>
          <w:sz w:val="32"/>
          <w:szCs w:val="32"/>
        </w:rPr>
        <w:t xml:space="preserve"> </w:t>
      </w:r>
      <w:r w:rsidR="00594BFD" w:rsidRPr="00830E3F">
        <w:rPr>
          <w:color w:val="auto"/>
          <w:sz w:val="32"/>
          <w:szCs w:val="32"/>
        </w:rPr>
        <w:t>báo đáp sự bồi dưỡng của thầy giáo</w:t>
      </w:r>
      <w:r w:rsidR="0023378B" w:rsidRPr="00830E3F">
        <w:rPr>
          <w:color w:val="auto"/>
          <w:sz w:val="32"/>
          <w:szCs w:val="32"/>
        </w:rPr>
        <w:t>.</w:t>
      </w:r>
      <w:r w:rsidR="00AD11C7" w:rsidRPr="00830E3F">
        <w:rPr>
          <w:color w:val="auto"/>
          <w:sz w:val="32"/>
          <w:szCs w:val="32"/>
        </w:rPr>
        <w:t xml:space="preserve"> </w:t>
      </w:r>
      <w:r w:rsidR="00AD11C7" w:rsidRPr="00F722DC">
        <w:rPr>
          <w:i/>
          <w:color w:val="auto"/>
          <w:sz w:val="32"/>
          <w:szCs w:val="32"/>
        </w:rPr>
        <w:t>“</w:t>
      </w:r>
      <w:r w:rsidR="0023378B" w:rsidRPr="00F722DC">
        <w:rPr>
          <w:i/>
          <w:color w:val="auto"/>
          <w:sz w:val="32"/>
          <w:szCs w:val="32"/>
        </w:rPr>
        <w:t>C</w:t>
      </w:r>
      <w:r w:rsidR="00AD11C7" w:rsidRPr="00F722DC">
        <w:rPr>
          <w:i/>
          <w:color w:val="auto"/>
          <w:sz w:val="32"/>
          <w:szCs w:val="32"/>
        </w:rPr>
        <w:t>ha mẹ thích, dốc lòng làm”,</w:t>
      </w:r>
      <w:r w:rsidR="00AD11C7" w:rsidRPr="00830E3F">
        <w:rPr>
          <w:color w:val="auto"/>
          <w:sz w:val="32"/>
          <w:szCs w:val="32"/>
        </w:rPr>
        <w:t xml:space="preserve"> cha mẹ và thầy cô hy vọng chúng ta làm được thì chúng ta phải cố gắng để làm được.</w:t>
      </w:r>
    </w:p>
    <w:p w14:paraId="5309DA6E" w14:textId="77777777" w:rsidR="00F722DC" w:rsidRDefault="004B6813" w:rsidP="002A0A07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 xml:space="preserve">Người học Phật như chúng ta đều biết, </w:t>
      </w:r>
      <w:r w:rsidR="00F722DC">
        <w:rPr>
          <w:color w:val="auto"/>
          <w:sz w:val="32"/>
          <w:szCs w:val="32"/>
        </w:rPr>
        <w:t xml:space="preserve">Đức </w:t>
      </w:r>
      <w:r w:rsidRPr="00830E3F">
        <w:rPr>
          <w:color w:val="auto"/>
          <w:sz w:val="32"/>
          <w:szCs w:val="32"/>
        </w:rPr>
        <w:t xml:space="preserve">Phật quả thật giống như </w:t>
      </w:r>
      <w:r w:rsidR="007D3CD6">
        <w:rPr>
          <w:color w:val="auto"/>
          <w:sz w:val="32"/>
          <w:szCs w:val="32"/>
        </w:rPr>
        <w:t>một</w:t>
      </w:r>
      <w:r w:rsidR="007D3CD6" w:rsidRPr="00830E3F">
        <w:rPr>
          <w:color w:val="auto"/>
          <w:sz w:val="32"/>
          <w:szCs w:val="32"/>
        </w:rPr>
        <w:t xml:space="preserve"> </w:t>
      </w:r>
      <w:r w:rsidRPr="00830E3F">
        <w:rPr>
          <w:color w:val="auto"/>
          <w:sz w:val="32"/>
          <w:szCs w:val="32"/>
        </w:rPr>
        <w:t>người cha hiền của chúng ta vậy</w:t>
      </w:r>
      <w:r w:rsidR="004238E4" w:rsidRPr="00830E3F">
        <w:rPr>
          <w:color w:val="auto"/>
          <w:sz w:val="32"/>
          <w:szCs w:val="32"/>
        </w:rPr>
        <w:t>, tâm thương xót của Phật là vô biên</w:t>
      </w:r>
      <w:r w:rsidR="007D3CD6">
        <w:rPr>
          <w:color w:val="auto"/>
          <w:sz w:val="32"/>
          <w:szCs w:val="32"/>
        </w:rPr>
        <w:t>.</w:t>
      </w:r>
      <w:r w:rsidR="004238E4" w:rsidRPr="00830E3F">
        <w:rPr>
          <w:color w:val="auto"/>
          <w:sz w:val="32"/>
          <w:szCs w:val="32"/>
        </w:rPr>
        <w:t xml:space="preserve"> Ngài hy vọng giúp chúng ta đời này </w:t>
      </w:r>
      <w:r w:rsidR="00345B15" w:rsidRPr="00830E3F">
        <w:rPr>
          <w:color w:val="auto"/>
          <w:sz w:val="32"/>
          <w:szCs w:val="32"/>
        </w:rPr>
        <w:t>được liễu sanh thoát tử, lìa khổ được vui. Cho nên Phật hy vọng chúng ta điều gì, chúng ta cũng thường phải tư duy, cố gắng làm được</w:t>
      </w:r>
      <w:r w:rsidR="00832BA8" w:rsidRPr="00830E3F">
        <w:rPr>
          <w:color w:val="auto"/>
          <w:sz w:val="32"/>
          <w:szCs w:val="32"/>
        </w:rPr>
        <w:t>. Phật hy vọng chúng ta đời này liễu sanh thoát tử, xuất tam giới, chứng Phật đạo. Trong kinh Phật nói với chúng ta</w:t>
      </w:r>
      <w:r w:rsidR="007D3CD6">
        <w:rPr>
          <w:color w:val="auto"/>
          <w:sz w:val="32"/>
          <w:szCs w:val="32"/>
        </w:rPr>
        <w:t>:</w:t>
      </w:r>
      <w:r w:rsidR="00832BA8" w:rsidRPr="00830E3F">
        <w:rPr>
          <w:color w:val="auto"/>
          <w:sz w:val="32"/>
          <w:szCs w:val="32"/>
        </w:rPr>
        <w:t xml:space="preserve"> </w:t>
      </w:r>
      <w:r w:rsidR="006760D3" w:rsidRPr="00830E3F">
        <w:rPr>
          <w:color w:val="auto"/>
          <w:sz w:val="32"/>
          <w:szCs w:val="32"/>
        </w:rPr>
        <w:t>“</w:t>
      </w:r>
      <w:r w:rsidR="007D3CD6" w:rsidRPr="00830E3F">
        <w:rPr>
          <w:i/>
          <w:color w:val="auto"/>
          <w:sz w:val="32"/>
          <w:szCs w:val="32"/>
        </w:rPr>
        <w:t>D</w:t>
      </w:r>
      <w:r w:rsidR="006760D3" w:rsidRPr="00830E3F">
        <w:rPr>
          <w:i/>
          <w:color w:val="auto"/>
          <w:sz w:val="32"/>
          <w:szCs w:val="32"/>
        </w:rPr>
        <w:t>ùng pháp môn Tịnh Độ để tu học thì tương đối an toàn</w:t>
      </w:r>
      <w:r w:rsidR="00E56B79" w:rsidRPr="00830E3F">
        <w:rPr>
          <w:color w:val="auto"/>
          <w:sz w:val="32"/>
          <w:szCs w:val="32"/>
        </w:rPr>
        <w:t xml:space="preserve">”. Bạn xem trong “Kinh A Di Đà”, Thích Ca Mâu Ni Phật </w:t>
      </w:r>
      <w:r w:rsidR="00496DB2" w:rsidRPr="00830E3F">
        <w:rPr>
          <w:color w:val="auto"/>
          <w:sz w:val="32"/>
          <w:szCs w:val="32"/>
        </w:rPr>
        <w:t xml:space="preserve">đã </w:t>
      </w:r>
      <w:r w:rsidR="007D3CD6">
        <w:rPr>
          <w:color w:val="auto"/>
          <w:sz w:val="32"/>
          <w:szCs w:val="32"/>
        </w:rPr>
        <w:t>ba</w:t>
      </w:r>
      <w:r w:rsidR="007D3CD6" w:rsidRPr="00830E3F">
        <w:rPr>
          <w:color w:val="auto"/>
          <w:sz w:val="32"/>
          <w:szCs w:val="32"/>
        </w:rPr>
        <w:t xml:space="preserve"> </w:t>
      </w:r>
      <w:r w:rsidR="00496DB2" w:rsidRPr="00830E3F">
        <w:rPr>
          <w:color w:val="auto"/>
          <w:sz w:val="32"/>
          <w:szCs w:val="32"/>
        </w:rPr>
        <w:t>lần không ngại phiền phức khuyên bảo chúng ta niệm A Di Đà Phật cầu sanh Tây Phương Cực Lạc Thế Giới</w:t>
      </w:r>
      <w:r w:rsidR="00CD42BE" w:rsidRPr="00830E3F">
        <w:rPr>
          <w:color w:val="auto"/>
          <w:sz w:val="32"/>
          <w:szCs w:val="32"/>
        </w:rPr>
        <w:t>. Chúng ta đã cố gắng phụng hành hay chưa? Nếu không nỗ lực phụng hành</w:t>
      </w:r>
      <w:r w:rsidR="0036128D" w:rsidRPr="00830E3F">
        <w:rPr>
          <w:color w:val="auto"/>
          <w:sz w:val="32"/>
          <w:szCs w:val="32"/>
        </w:rPr>
        <w:t>, vậy thì không nghe lời của Phật rồi</w:t>
      </w:r>
      <w:r w:rsidR="00F722DC">
        <w:rPr>
          <w:color w:val="auto"/>
          <w:sz w:val="32"/>
          <w:szCs w:val="32"/>
        </w:rPr>
        <w:t>,</w:t>
      </w:r>
      <w:r w:rsidR="0036128D" w:rsidRPr="00830E3F">
        <w:rPr>
          <w:color w:val="auto"/>
          <w:sz w:val="32"/>
          <w:szCs w:val="32"/>
        </w:rPr>
        <w:t xml:space="preserve"> </w:t>
      </w:r>
      <w:r w:rsidR="00F722DC">
        <w:rPr>
          <w:color w:val="auto"/>
          <w:sz w:val="32"/>
          <w:szCs w:val="32"/>
        </w:rPr>
        <w:t>c</w:t>
      </w:r>
      <w:r w:rsidR="0036128D" w:rsidRPr="00830E3F">
        <w:rPr>
          <w:color w:val="auto"/>
          <w:sz w:val="32"/>
          <w:szCs w:val="32"/>
        </w:rPr>
        <w:t xml:space="preserve">âu </w:t>
      </w:r>
      <w:r w:rsidR="0036128D" w:rsidRPr="00F722DC">
        <w:rPr>
          <w:color w:val="auto"/>
          <w:sz w:val="32"/>
          <w:szCs w:val="32"/>
        </w:rPr>
        <w:t>“</w:t>
      </w:r>
      <w:r w:rsidR="007D3CD6" w:rsidRPr="00F722DC">
        <w:rPr>
          <w:i/>
          <w:color w:val="auto"/>
          <w:sz w:val="32"/>
          <w:szCs w:val="32"/>
        </w:rPr>
        <w:t>C</w:t>
      </w:r>
      <w:r w:rsidR="0036128D" w:rsidRPr="00F722DC">
        <w:rPr>
          <w:i/>
          <w:color w:val="auto"/>
          <w:sz w:val="32"/>
          <w:szCs w:val="32"/>
        </w:rPr>
        <w:t>ha mẹ thích, dốc lòng làm</w:t>
      </w:r>
      <w:r w:rsidR="0036128D" w:rsidRPr="00F722DC">
        <w:rPr>
          <w:color w:val="auto"/>
          <w:sz w:val="32"/>
          <w:szCs w:val="32"/>
        </w:rPr>
        <w:t>”</w:t>
      </w:r>
      <w:r w:rsidR="0036128D" w:rsidRPr="00830E3F">
        <w:rPr>
          <w:color w:val="auto"/>
          <w:sz w:val="32"/>
          <w:szCs w:val="32"/>
        </w:rPr>
        <w:t xml:space="preserve"> này trong "Đệ Tử Quy" </w:t>
      </w:r>
      <w:r w:rsidR="00CD0AFC" w:rsidRPr="00830E3F">
        <w:rPr>
          <w:color w:val="auto"/>
          <w:sz w:val="32"/>
          <w:szCs w:val="32"/>
        </w:rPr>
        <w:t>cũng không làm đượ</w:t>
      </w:r>
      <w:r w:rsidR="0012200F" w:rsidRPr="00830E3F">
        <w:rPr>
          <w:color w:val="auto"/>
          <w:sz w:val="32"/>
          <w:szCs w:val="32"/>
        </w:rPr>
        <w:t xml:space="preserve">c. </w:t>
      </w:r>
    </w:p>
    <w:p w14:paraId="5A3AE558" w14:textId="4C8D48F5" w:rsidR="002A0A07" w:rsidRPr="00830E3F" w:rsidRDefault="007432A6" w:rsidP="002A0A07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Đ</w:t>
      </w:r>
      <w:r w:rsidR="00CD0AFC" w:rsidRPr="00830E3F">
        <w:rPr>
          <w:color w:val="auto"/>
          <w:sz w:val="32"/>
          <w:szCs w:val="32"/>
        </w:rPr>
        <w:t xml:space="preserve">ệ tử Phật </w:t>
      </w:r>
      <w:r w:rsidRPr="00830E3F">
        <w:rPr>
          <w:color w:val="auto"/>
          <w:sz w:val="32"/>
          <w:szCs w:val="32"/>
        </w:rPr>
        <w:t xml:space="preserve">chân chính </w:t>
      </w:r>
      <w:r w:rsidR="00CD0AFC" w:rsidRPr="00830E3F">
        <w:rPr>
          <w:color w:val="auto"/>
          <w:sz w:val="32"/>
          <w:szCs w:val="32"/>
        </w:rPr>
        <w:t xml:space="preserve">thì nên thuận theo </w:t>
      </w:r>
      <w:r w:rsidR="005809E8" w:rsidRPr="00830E3F">
        <w:rPr>
          <w:color w:val="auto"/>
          <w:sz w:val="32"/>
          <w:szCs w:val="32"/>
        </w:rPr>
        <w:t>lời giáo huấn của Thế Tôn, làm tấm gương tốt của người học Phật</w:t>
      </w:r>
      <w:r w:rsidR="00F722DC">
        <w:rPr>
          <w:color w:val="auto"/>
          <w:sz w:val="32"/>
          <w:szCs w:val="32"/>
        </w:rPr>
        <w:t>.</w:t>
      </w:r>
      <w:r w:rsidR="00E560C6" w:rsidRPr="00830E3F">
        <w:rPr>
          <w:color w:val="auto"/>
          <w:sz w:val="32"/>
          <w:szCs w:val="32"/>
        </w:rPr>
        <w:t xml:space="preserve"> </w:t>
      </w:r>
      <w:r w:rsidR="00F722DC">
        <w:rPr>
          <w:color w:val="auto"/>
          <w:sz w:val="32"/>
          <w:szCs w:val="32"/>
        </w:rPr>
        <w:t>V</w:t>
      </w:r>
      <w:r w:rsidR="0025004D" w:rsidRPr="00830E3F">
        <w:rPr>
          <w:color w:val="auto"/>
          <w:sz w:val="32"/>
          <w:szCs w:val="32"/>
        </w:rPr>
        <w:t xml:space="preserve">ì người thế gian </w:t>
      </w:r>
      <w:r w:rsidR="00D005D9" w:rsidRPr="00830E3F">
        <w:rPr>
          <w:color w:val="auto"/>
          <w:sz w:val="32"/>
          <w:szCs w:val="32"/>
        </w:rPr>
        <w:t xml:space="preserve">làm </w:t>
      </w:r>
      <w:r w:rsidR="00F722DC">
        <w:rPr>
          <w:color w:val="auto"/>
          <w:sz w:val="32"/>
          <w:szCs w:val="32"/>
        </w:rPr>
        <w:t>n</w:t>
      </w:r>
      <w:r w:rsidR="00D005D9" w:rsidRPr="00830E3F">
        <w:rPr>
          <w:color w:val="auto"/>
          <w:sz w:val="32"/>
          <w:szCs w:val="32"/>
        </w:rPr>
        <w:t>ên tấm gương tốt</w:t>
      </w:r>
      <w:r w:rsidR="0025004D" w:rsidRPr="00830E3F">
        <w:rPr>
          <w:color w:val="auto"/>
          <w:sz w:val="32"/>
          <w:szCs w:val="32"/>
        </w:rPr>
        <w:t xml:space="preserve"> của </w:t>
      </w:r>
      <w:r w:rsidRPr="00830E3F">
        <w:rPr>
          <w:color w:val="auto"/>
          <w:sz w:val="32"/>
          <w:szCs w:val="32"/>
        </w:rPr>
        <w:t xml:space="preserve">một </w:t>
      </w:r>
      <w:r w:rsidR="0025004D" w:rsidRPr="00830E3F">
        <w:rPr>
          <w:color w:val="auto"/>
          <w:sz w:val="32"/>
          <w:szCs w:val="32"/>
        </w:rPr>
        <w:t>đệ tử Phật chân chính</w:t>
      </w:r>
      <w:r w:rsidR="00A2046D" w:rsidRPr="00830E3F">
        <w:rPr>
          <w:color w:val="auto"/>
          <w:sz w:val="32"/>
          <w:szCs w:val="32"/>
        </w:rPr>
        <w:t xml:space="preserve">, như vậy mới có thể chân thực </w:t>
      </w:r>
      <w:r w:rsidR="00E46FE2" w:rsidRPr="00830E3F">
        <w:rPr>
          <w:color w:val="auto"/>
          <w:sz w:val="32"/>
          <w:szCs w:val="32"/>
        </w:rPr>
        <w:t xml:space="preserve">phục hưng được Phật giáo. </w:t>
      </w:r>
      <w:r w:rsidR="0027480C" w:rsidRPr="00830E3F">
        <w:rPr>
          <w:color w:val="auto"/>
          <w:sz w:val="32"/>
          <w:szCs w:val="32"/>
        </w:rPr>
        <w:t xml:space="preserve">Phật giáo sở dĩ nhiều năm bị người </w:t>
      </w:r>
      <w:r w:rsidR="00561F9A" w:rsidRPr="00830E3F">
        <w:rPr>
          <w:color w:val="auto"/>
          <w:sz w:val="32"/>
          <w:szCs w:val="32"/>
        </w:rPr>
        <w:t xml:space="preserve">xem </w:t>
      </w:r>
      <w:r w:rsidR="0027480C" w:rsidRPr="00830E3F">
        <w:rPr>
          <w:color w:val="auto"/>
          <w:sz w:val="32"/>
          <w:szCs w:val="32"/>
        </w:rPr>
        <w:t>thường như vậy, suy thoái như vậy chính là vì</w:t>
      </w:r>
      <w:r w:rsidR="00474422" w:rsidRPr="00830E3F">
        <w:rPr>
          <w:color w:val="auto"/>
          <w:sz w:val="32"/>
          <w:szCs w:val="32"/>
        </w:rPr>
        <w:t xml:space="preserve"> bản thân</w:t>
      </w:r>
      <w:r w:rsidR="0027480C" w:rsidRPr="00830E3F">
        <w:rPr>
          <w:color w:val="auto"/>
          <w:sz w:val="32"/>
          <w:szCs w:val="32"/>
        </w:rPr>
        <w:t xml:space="preserve"> </w:t>
      </w:r>
      <w:r w:rsidR="00474422" w:rsidRPr="00830E3F">
        <w:rPr>
          <w:color w:val="auto"/>
          <w:sz w:val="32"/>
          <w:szCs w:val="32"/>
        </w:rPr>
        <w:t>những</w:t>
      </w:r>
      <w:r w:rsidR="0027480C" w:rsidRPr="00830E3F">
        <w:rPr>
          <w:color w:val="auto"/>
          <w:sz w:val="32"/>
          <w:szCs w:val="32"/>
        </w:rPr>
        <w:t xml:space="preserve"> </w:t>
      </w:r>
      <w:r w:rsidR="00474422" w:rsidRPr="00830E3F">
        <w:rPr>
          <w:color w:val="auto"/>
          <w:sz w:val="32"/>
          <w:szCs w:val="32"/>
        </w:rPr>
        <w:t>đệ tử Phật như chúng ta không làm tấm gương tốt</w:t>
      </w:r>
      <w:r w:rsidR="00AD1DDF" w:rsidRPr="00830E3F">
        <w:rPr>
          <w:color w:val="auto"/>
          <w:sz w:val="32"/>
          <w:szCs w:val="32"/>
        </w:rPr>
        <w:t>. Trên giới hạnh bản thân mình chưa làm được</w:t>
      </w:r>
      <w:r w:rsidR="00B44441" w:rsidRPr="00830E3F">
        <w:rPr>
          <w:color w:val="auto"/>
          <w:sz w:val="32"/>
          <w:szCs w:val="32"/>
        </w:rPr>
        <w:t xml:space="preserve">, hơn nữa giáo lý </w:t>
      </w:r>
      <w:r w:rsidR="00A607E4" w:rsidRPr="00830E3F">
        <w:rPr>
          <w:color w:val="auto"/>
          <w:sz w:val="32"/>
          <w:szCs w:val="32"/>
        </w:rPr>
        <w:t>nhà</w:t>
      </w:r>
      <w:r w:rsidR="00B44441" w:rsidRPr="00830E3F">
        <w:rPr>
          <w:color w:val="auto"/>
          <w:sz w:val="32"/>
          <w:szCs w:val="32"/>
        </w:rPr>
        <w:t xml:space="preserve"> Phật </w:t>
      </w:r>
      <w:r w:rsidR="00A607E4" w:rsidRPr="00830E3F">
        <w:rPr>
          <w:color w:val="auto"/>
          <w:sz w:val="32"/>
          <w:szCs w:val="32"/>
        </w:rPr>
        <w:t>cũng không thông đạt</w:t>
      </w:r>
      <w:r w:rsidR="00DB4134" w:rsidRPr="00830E3F">
        <w:rPr>
          <w:color w:val="auto"/>
          <w:sz w:val="32"/>
          <w:szCs w:val="32"/>
        </w:rPr>
        <w:t>. Cho nên vừa không làm được, vừ</w:t>
      </w:r>
      <w:r w:rsidR="002A0A07" w:rsidRPr="00830E3F">
        <w:rPr>
          <w:color w:val="auto"/>
          <w:sz w:val="32"/>
          <w:szCs w:val="32"/>
        </w:rPr>
        <w:t>a nói không được</w:t>
      </w:r>
      <w:r w:rsidR="00E35D39" w:rsidRPr="00830E3F">
        <w:rPr>
          <w:color w:val="auto"/>
          <w:sz w:val="32"/>
          <w:szCs w:val="32"/>
        </w:rPr>
        <w:t xml:space="preserve"> thì làm sao có thể bảo người khác xem trọng Phật giáo được chứ?</w:t>
      </w:r>
      <w:r w:rsidR="00F05AED" w:rsidRPr="00830E3F">
        <w:rPr>
          <w:color w:val="auto"/>
          <w:sz w:val="32"/>
          <w:szCs w:val="32"/>
        </w:rPr>
        <w:t xml:space="preserve"> Vì vậy phải thường có tâm hạnh báo ân, nỗ lực tu học.</w:t>
      </w:r>
      <w:r w:rsidR="002A0A07" w:rsidRPr="00830E3F">
        <w:rPr>
          <w:color w:val="auto"/>
          <w:sz w:val="32"/>
          <w:szCs w:val="32"/>
        </w:rPr>
        <w:t xml:space="preserve"> </w:t>
      </w:r>
      <w:r w:rsidR="00F05AED" w:rsidRPr="00830E3F">
        <w:rPr>
          <w:color w:val="auto"/>
          <w:sz w:val="32"/>
          <w:szCs w:val="32"/>
        </w:rPr>
        <w:t>Câu tiếp theo</w:t>
      </w:r>
      <w:r w:rsidR="002A0A07" w:rsidRPr="00830E3F">
        <w:rPr>
          <w:color w:val="auto"/>
          <w:sz w:val="32"/>
          <w:szCs w:val="32"/>
        </w:rPr>
        <w:t>:</w:t>
      </w:r>
    </w:p>
    <w:p w14:paraId="207D3A36" w14:textId="39C0C447" w:rsidR="002A0A07" w:rsidRPr="00830E3F" w:rsidRDefault="002A0A07" w:rsidP="00830E3F">
      <w:pPr>
        <w:jc w:val="center"/>
        <w:rPr>
          <w:b/>
          <w:i/>
          <w:color w:val="auto"/>
          <w:sz w:val="32"/>
          <w:szCs w:val="32"/>
        </w:rPr>
      </w:pPr>
      <w:r w:rsidRPr="00830E3F">
        <w:rPr>
          <w:b/>
          <w:i/>
          <w:color w:val="auto"/>
          <w:sz w:val="32"/>
          <w:szCs w:val="32"/>
        </w:rPr>
        <w:t>“C</w:t>
      </w:r>
      <w:r w:rsidR="00F05AED" w:rsidRPr="00830E3F">
        <w:rPr>
          <w:b/>
          <w:i/>
          <w:color w:val="auto"/>
          <w:sz w:val="32"/>
          <w:szCs w:val="32"/>
        </w:rPr>
        <w:t>ha mẹ ghét, cẩn thận bỏ”</w:t>
      </w:r>
    </w:p>
    <w:p w14:paraId="464FE7C0" w14:textId="77777777" w:rsidR="007D3CD6" w:rsidRDefault="002A0A07" w:rsidP="00EA629D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 xml:space="preserve"> </w:t>
      </w:r>
      <w:r w:rsidR="00532007" w:rsidRPr="00830E3F">
        <w:rPr>
          <w:color w:val="auto"/>
          <w:sz w:val="32"/>
          <w:szCs w:val="32"/>
        </w:rPr>
        <w:t xml:space="preserve">Câu này ý nói </w:t>
      </w:r>
      <w:r w:rsidR="00F30ED8" w:rsidRPr="00830E3F">
        <w:rPr>
          <w:color w:val="auto"/>
          <w:sz w:val="32"/>
          <w:szCs w:val="32"/>
        </w:rPr>
        <w:t xml:space="preserve">những thứ </w:t>
      </w:r>
      <w:r w:rsidR="00532007" w:rsidRPr="00830E3F">
        <w:rPr>
          <w:color w:val="auto"/>
          <w:sz w:val="32"/>
          <w:szCs w:val="32"/>
        </w:rPr>
        <w:t xml:space="preserve">cha mẹ </w:t>
      </w:r>
      <w:r w:rsidR="00F30ED8" w:rsidRPr="00830E3F">
        <w:rPr>
          <w:color w:val="auto"/>
          <w:sz w:val="32"/>
          <w:szCs w:val="32"/>
        </w:rPr>
        <w:t xml:space="preserve">chán ghét, không thích chúng ta phải cung kính </w:t>
      </w:r>
      <w:r w:rsidR="007951D5" w:rsidRPr="00830E3F">
        <w:rPr>
          <w:color w:val="auto"/>
          <w:sz w:val="32"/>
          <w:szCs w:val="32"/>
        </w:rPr>
        <w:t xml:space="preserve">cẩn thận </w:t>
      </w:r>
      <w:r w:rsidR="00F30ED8" w:rsidRPr="00830E3F">
        <w:rPr>
          <w:color w:val="auto"/>
          <w:sz w:val="32"/>
          <w:szCs w:val="32"/>
        </w:rPr>
        <w:t>trừ bỏ đi</w:t>
      </w:r>
      <w:r w:rsidR="000A72BE" w:rsidRPr="00830E3F">
        <w:rPr>
          <w:color w:val="auto"/>
          <w:sz w:val="32"/>
          <w:szCs w:val="32"/>
        </w:rPr>
        <w:t xml:space="preserve">. Cái cha mẹ không thích cũng rất nhiều, giả sử </w:t>
      </w:r>
      <w:r w:rsidR="007951D5" w:rsidRPr="00830E3F">
        <w:rPr>
          <w:color w:val="auto"/>
          <w:sz w:val="32"/>
          <w:szCs w:val="32"/>
        </w:rPr>
        <w:t xml:space="preserve">trên mặt đạo đức chúng ta bị kém khuyết, phạm sai lầm, có lỗi lầm thì đương nhiên cha mẹ không thích. Vậy chúng ta đã </w:t>
      </w:r>
      <w:r w:rsidR="00AD5995" w:rsidRPr="00075379">
        <w:rPr>
          <w:color w:val="auto"/>
          <w:sz w:val="32"/>
          <w:szCs w:val="32"/>
        </w:rPr>
        <w:t>“</w:t>
      </w:r>
      <w:r w:rsidR="00AD5995" w:rsidRPr="00075379">
        <w:rPr>
          <w:i/>
          <w:color w:val="auto"/>
          <w:sz w:val="32"/>
          <w:szCs w:val="32"/>
        </w:rPr>
        <w:t>cẩn thận bỏ</w:t>
      </w:r>
      <w:r w:rsidR="00CE4172" w:rsidRPr="00075379">
        <w:rPr>
          <w:color w:val="auto"/>
          <w:sz w:val="32"/>
          <w:szCs w:val="32"/>
        </w:rPr>
        <w:t>”</w:t>
      </w:r>
      <w:r w:rsidR="00CE4172" w:rsidRPr="00830E3F">
        <w:rPr>
          <w:color w:val="auto"/>
          <w:sz w:val="32"/>
          <w:szCs w:val="32"/>
        </w:rPr>
        <w:t xml:space="preserve"> chưa? </w:t>
      </w:r>
      <w:r w:rsidR="00CE4172" w:rsidRPr="00075379">
        <w:rPr>
          <w:color w:val="auto"/>
          <w:sz w:val="32"/>
          <w:szCs w:val="32"/>
        </w:rPr>
        <w:t>“</w:t>
      </w:r>
      <w:r w:rsidR="00CE4172" w:rsidRPr="00075379">
        <w:rPr>
          <w:i/>
          <w:color w:val="auto"/>
          <w:sz w:val="32"/>
          <w:szCs w:val="32"/>
        </w:rPr>
        <w:t>C</w:t>
      </w:r>
      <w:r w:rsidR="00AD5995" w:rsidRPr="00075379">
        <w:rPr>
          <w:i/>
          <w:color w:val="auto"/>
          <w:sz w:val="32"/>
          <w:szCs w:val="32"/>
        </w:rPr>
        <w:t>ẩn</w:t>
      </w:r>
      <w:r w:rsidR="00AD5995" w:rsidRPr="00075379">
        <w:rPr>
          <w:color w:val="auto"/>
          <w:sz w:val="32"/>
          <w:szCs w:val="32"/>
        </w:rPr>
        <w:t>”</w:t>
      </w:r>
      <w:r w:rsidR="00AD5995" w:rsidRPr="00830E3F">
        <w:rPr>
          <w:color w:val="auto"/>
          <w:sz w:val="32"/>
          <w:szCs w:val="32"/>
        </w:rPr>
        <w:t xml:space="preserve"> là bạn phải cẩn thận th</w:t>
      </w:r>
      <w:r w:rsidR="00B258EE" w:rsidRPr="00830E3F">
        <w:rPr>
          <w:color w:val="auto"/>
          <w:sz w:val="32"/>
          <w:szCs w:val="32"/>
        </w:rPr>
        <w:t>ậ</w:t>
      </w:r>
      <w:r w:rsidR="00AD5995" w:rsidRPr="00830E3F">
        <w:rPr>
          <w:color w:val="auto"/>
          <w:sz w:val="32"/>
          <w:szCs w:val="32"/>
        </w:rPr>
        <w:t>n trọng</w:t>
      </w:r>
      <w:r w:rsidR="00B258EE" w:rsidRPr="00830E3F">
        <w:rPr>
          <w:color w:val="auto"/>
          <w:sz w:val="32"/>
          <w:szCs w:val="32"/>
        </w:rPr>
        <w:t>, rất để tâm rất chú ý</w:t>
      </w:r>
      <w:r w:rsidR="00877E4B" w:rsidRPr="00830E3F">
        <w:rPr>
          <w:color w:val="auto"/>
          <w:sz w:val="32"/>
          <w:szCs w:val="32"/>
        </w:rPr>
        <w:t>. Cha mẹ đã không thích chúng ta phạm sai lầm, họ thích chúng ta hiếu thuận, không thích chúng ta bất hiếu</w:t>
      </w:r>
      <w:r w:rsidR="00B14F43" w:rsidRPr="00830E3F">
        <w:rPr>
          <w:color w:val="auto"/>
          <w:sz w:val="32"/>
          <w:szCs w:val="32"/>
        </w:rPr>
        <w:t xml:space="preserve"> vậy thì chúng ta phải thường cẩn thận thận trọng</w:t>
      </w:r>
      <w:r w:rsidR="00A757CC" w:rsidRPr="00830E3F">
        <w:rPr>
          <w:color w:val="auto"/>
          <w:sz w:val="32"/>
          <w:szCs w:val="32"/>
        </w:rPr>
        <w:t xml:space="preserve">, phải làm những </w:t>
      </w:r>
      <w:r w:rsidR="007B4275" w:rsidRPr="00830E3F">
        <w:rPr>
          <w:color w:val="auto"/>
          <w:sz w:val="32"/>
          <w:szCs w:val="32"/>
        </w:rPr>
        <w:t>hành vi</w:t>
      </w:r>
      <w:r w:rsidR="00A757CC" w:rsidRPr="00830E3F">
        <w:rPr>
          <w:color w:val="auto"/>
          <w:sz w:val="32"/>
          <w:szCs w:val="32"/>
        </w:rPr>
        <w:t xml:space="preserve"> hiếu thuận</w:t>
      </w:r>
      <w:r w:rsidR="007B4275" w:rsidRPr="00830E3F">
        <w:rPr>
          <w:color w:val="auto"/>
          <w:sz w:val="32"/>
          <w:szCs w:val="32"/>
        </w:rPr>
        <w:t>, trừ bỏ những hành vi bất hiếu</w:t>
      </w:r>
      <w:r w:rsidR="00FE0939" w:rsidRPr="00830E3F">
        <w:rPr>
          <w:color w:val="auto"/>
          <w:sz w:val="32"/>
          <w:szCs w:val="32"/>
        </w:rPr>
        <w:t xml:space="preserve">. Cẩn thận đến mức độ nào vậy? Thậm chí </w:t>
      </w:r>
      <w:r w:rsidR="00E17ACC" w:rsidRPr="00830E3F">
        <w:rPr>
          <w:color w:val="auto"/>
          <w:sz w:val="32"/>
          <w:szCs w:val="32"/>
        </w:rPr>
        <w:t xml:space="preserve">chỗ sanh diệt của </w:t>
      </w:r>
      <w:r w:rsidR="00FE0939" w:rsidRPr="00830E3F">
        <w:rPr>
          <w:color w:val="auto"/>
          <w:sz w:val="32"/>
          <w:szCs w:val="32"/>
        </w:rPr>
        <w:t xml:space="preserve">ý niệm </w:t>
      </w:r>
      <w:r w:rsidR="00E17ACC" w:rsidRPr="00830E3F">
        <w:rPr>
          <w:color w:val="auto"/>
          <w:sz w:val="32"/>
          <w:szCs w:val="32"/>
        </w:rPr>
        <w:t>c</w:t>
      </w:r>
      <w:r w:rsidR="001B0938" w:rsidRPr="00830E3F">
        <w:rPr>
          <w:color w:val="auto"/>
          <w:sz w:val="32"/>
          <w:szCs w:val="32"/>
        </w:rPr>
        <w:t xml:space="preserve">húng ta </w:t>
      </w:r>
      <w:r w:rsidR="00E17ACC" w:rsidRPr="00830E3F">
        <w:rPr>
          <w:color w:val="auto"/>
          <w:sz w:val="32"/>
          <w:szCs w:val="32"/>
        </w:rPr>
        <w:t xml:space="preserve">đều </w:t>
      </w:r>
      <w:r w:rsidR="001B0938" w:rsidRPr="00830E3F">
        <w:rPr>
          <w:color w:val="auto"/>
          <w:sz w:val="32"/>
          <w:szCs w:val="32"/>
        </w:rPr>
        <w:t xml:space="preserve">phải cẩn thận thận trọng. Lúc khởi lên ý niệm phải nghĩ xem </w:t>
      </w:r>
      <w:r w:rsidR="00F23AEE" w:rsidRPr="00830E3F">
        <w:rPr>
          <w:color w:val="auto"/>
          <w:sz w:val="32"/>
          <w:szCs w:val="32"/>
        </w:rPr>
        <w:t xml:space="preserve">ý niệm này là vì mình hay là vì cha mẹ? Nếu vì mình thì đây </w:t>
      </w:r>
      <w:r w:rsidR="00C579E7" w:rsidRPr="00830E3F">
        <w:rPr>
          <w:color w:val="auto"/>
          <w:sz w:val="32"/>
          <w:szCs w:val="32"/>
        </w:rPr>
        <w:t xml:space="preserve">chính </w:t>
      </w:r>
      <w:r w:rsidR="00F23AEE" w:rsidRPr="00830E3F">
        <w:rPr>
          <w:color w:val="auto"/>
          <w:sz w:val="32"/>
          <w:szCs w:val="32"/>
        </w:rPr>
        <w:t>là bất hiếu</w:t>
      </w:r>
      <w:r w:rsidR="006B59BD" w:rsidRPr="00830E3F">
        <w:rPr>
          <w:color w:val="auto"/>
          <w:sz w:val="32"/>
          <w:szCs w:val="32"/>
        </w:rPr>
        <w:t xml:space="preserve">. Cho nên chỗ tu hành chân thật </w:t>
      </w:r>
      <w:r w:rsidR="00185C35" w:rsidRPr="00830E3F">
        <w:rPr>
          <w:color w:val="auto"/>
          <w:sz w:val="32"/>
          <w:szCs w:val="32"/>
        </w:rPr>
        <w:t xml:space="preserve">chính là trong ý niệm của chúng ta. Nếu có thể thận trọng cẩn thận như vậy </w:t>
      </w:r>
      <w:r w:rsidR="00570087" w:rsidRPr="00830E3F">
        <w:rPr>
          <w:color w:val="auto"/>
          <w:sz w:val="32"/>
          <w:szCs w:val="32"/>
        </w:rPr>
        <w:t xml:space="preserve">để phòng </w:t>
      </w:r>
      <w:r w:rsidR="00936A7B" w:rsidRPr="00830E3F">
        <w:rPr>
          <w:color w:val="auto"/>
          <w:sz w:val="32"/>
          <w:szCs w:val="32"/>
        </w:rPr>
        <w:t xml:space="preserve">tránh </w:t>
      </w:r>
      <w:r w:rsidR="00570087" w:rsidRPr="00830E3F">
        <w:rPr>
          <w:color w:val="auto"/>
          <w:sz w:val="32"/>
          <w:szCs w:val="32"/>
        </w:rPr>
        <w:t>lỗi lầm của mình</w:t>
      </w:r>
      <w:r w:rsidR="00160CD3" w:rsidRPr="00830E3F">
        <w:rPr>
          <w:color w:val="auto"/>
          <w:sz w:val="32"/>
          <w:szCs w:val="32"/>
        </w:rPr>
        <w:t xml:space="preserve"> thì </w:t>
      </w:r>
      <w:r w:rsidR="00C97F8B" w:rsidRPr="00830E3F">
        <w:rPr>
          <w:color w:val="auto"/>
          <w:sz w:val="32"/>
          <w:szCs w:val="32"/>
        </w:rPr>
        <w:t xml:space="preserve">có thể </w:t>
      </w:r>
      <w:r w:rsidR="00160CD3" w:rsidRPr="00830E3F">
        <w:rPr>
          <w:color w:val="auto"/>
          <w:sz w:val="32"/>
          <w:szCs w:val="32"/>
        </w:rPr>
        <w:t xml:space="preserve">công phu </w:t>
      </w:r>
      <w:r w:rsidR="005C2D14" w:rsidRPr="00830E3F">
        <w:rPr>
          <w:color w:val="auto"/>
          <w:sz w:val="32"/>
          <w:szCs w:val="32"/>
        </w:rPr>
        <w:t xml:space="preserve">đắc lực </w:t>
      </w:r>
      <w:r w:rsidR="00160CD3" w:rsidRPr="00830E3F">
        <w:rPr>
          <w:color w:val="auto"/>
          <w:sz w:val="32"/>
          <w:szCs w:val="32"/>
        </w:rPr>
        <w:t>rất nhanh</w:t>
      </w:r>
      <w:r w:rsidR="00C97F8B" w:rsidRPr="00830E3F">
        <w:rPr>
          <w:color w:val="auto"/>
          <w:sz w:val="32"/>
          <w:szCs w:val="32"/>
        </w:rPr>
        <w:t xml:space="preserve">. </w:t>
      </w:r>
    </w:p>
    <w:p w14:paraId="7F2EE9E7" w14:textId="13D1E97C" w:rsidR="00EA629D" w:rsidRPr="00830E3F" w:rsidRDefault="00233366" w:rsidP="00EA629D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C</w:t>
      </w:r>
      <w:r w:rsidR="00C97F8B" w:rsidRPr="00830E3F">
        <w:rPr>
          <w:color w:val="auto"/>
          <w:sz w:val="32"/>
          <w:szCs w:val="32"/>
        </w:rPr>
        <w:t xml:space="preserve">húng ta học trong "Đệ Tử Quy" </w:t>
      </w:r>
      <w:r w:rsidR="00A8478A" w:rsidRPr="00830E3F">
        <w:rPr>
          <w:color w:val="auto"/>
          <w:sz w:val="32"/>
          <w:szCs w:val="32"/>
        </w:rPr>
        <w:t xml:space="preserve">giảng từ đầu đến bây giờ mọi người đều biết, ở đây chữ </w:t>
      </w:r>
      <w:r w:rsidR="00A8478A" w:rsidRPr="00075379">
        <w:rPr>
          <w:i/>
          <w:color w:val="auto"/>
          <w:sz w:val="32"/>
          <w:szCs w:val="32"/>
        </w:rPr>
        <w:t>thân</w:t>
      </w:r>
      <w:r w:rsidR="00A8478A" w:rsidRPr="00830E3F">
        <w:rPr>
          <w:color w:val="auto"/>
          <w:sz w:val="32"/>
          <w:szCs w:val="32"/>
        </w:rPr>
        <w:t xml:space="preserve"> là chỉ cha mẹ</w:t>
      </w:r>
      <w:r w:rsidR="00D00517" w:rsidRPr="00830E3F">
        <w:rPr>
          <w:color w:val="auto"/>
          <w:sz w:val="32"/>
          <w:szCs w:val="32"/>
        </w:rPr>
        <w:t xml:space="preserve">, tuyệt đối không </w:t>
      </w:r>
      <w:r w:rsidR="008F5B4F" w:rsidRPr="00830E3F">
        <w:rPr>
          <w:color w:val="auto"/>
          <w:sz w:val="32"/>
          <w:szCs w:val="32"/>
        </w:rPr>
        <w:t xml:space="preserve">những </w:t>
      </w:r>
      <w:r w:rsidR="00D00517" w:rsidRPr="00830E3F">
        <w:rPr>
          <w:color w:val="auto"/>
          <w:sz w:val="32"/>
          <w:szCs w:val="32"/>
        </w:rPr>
        <w:t xml:space="preserve">chỉ có cha mẹ hiện tại của chúng ta </w:t>
      </w:r>
      <w:r w:rsidR="00284409" w:rsidRPr="00830E3F">
        <w:rPr>
          <w:color w:val="auto"/>
          <w:sz w:val="32"/>
          <w:szCs w:val="32"/>
        </w:rPr>
        <w:t>m</w:t>
      </w:r>
      <w:r w:rsidR="00D00517" w:rsidRPr="00830E3F">
        <w:rPr>
          <w:color w:val="auto"/>
          <w:sz w:val="32"/>
          <w:szCs w:val="32"/>
        </w:rPr>
        <w:t>à nó bao gồm cả thầy giáo, bao gồm cả thiện tri thức</w:t>
      </w:r>
      <w:r w:rsidRPr="00830E3F">
        <w:rPr>
          <w:color w:val="auto"/>
          <w:sz w:val="32"/>
          <w:szCs w:val="32"/>
        </w:rPr>
        <w:t>, bao gồm cả Thế Tôn Thích Ca Mâu Ni Phật</w:t>
      </w:r>
      <w:r w:rsidR="00284409" w:rsidRPr="00830E3F">
        <w:rPr>
          <w:color w:val="auto"/>
          <w:sz w:val="32"/>
          <w:szCs w:val="32"/>
        </w:rPr>
        <w:t>. Những việc họ không thích chúng ta làm thì chúng ta không được làm, chúng ta không được phạm giới, chúng ta nên tu thập thiện, đoạn thập ác</w:t>
      </w:r>
      <w:r w:rsidR="00114C37" w:rsidRPr="00830E3F">
        <w:rPr>
          <w:color w:val="auto"/>
          <w:sz w:val="32"/>
          <w:szCs w:val="32"/>
        </w:rPr>
        <w:t>. Đây chính là “</w:t>
      </w:r>
      <w:r w:rsidR="00114C37" w:rsidRPr="00075379">
        <w:rPr>
          <w:i/>
          <w:color w:val="auto"/>
          <w:sz w:val="32"/>
          <w:szCs w:val="32"/>
        </w:rPr>
        <w:t>cẩn thận bỏ</w:t>
      </w:r>
      <w:r w:rsidR="00114C37" w:rsidRPr="00075379">
        <w:rPr>
          <w:color w:val="auto"/>
          <w:sz w:val="32"/>
          <w:szCs w:val="32"/>
        </w:rPr>
        <w:t>”</w:t>
      </w:r>
      <w:r w:rsidR="00114C37" w:rsidRPr="00830E3F">
        <w:rPr>
          <w:color w:val="auto"/>
          <w:sz w:val="32"/>
          <w:szCs w:val="32"/>
        </w:rPr>
        <w:t>.</w:t>
      </w:r>
      <w:r w:rsidR="00EA629D" w:rsidRPr="00830E3F">
        <w:rPr>
          <w:color w:val="auto"/>
          <w:sz w:val="32"/>
          <w:szCs w:val="32"/>
        </w:rPr>
        <w:t xml:space="preserve"> </w:t>
      </w:r>
      <w:r w:rsidR="00114C37" w:rsidRPr="00830E3F">
        <w:rPr>
          <w:color w:val="auto"/>
          <w:sz w:val="32"/>
          <w:szCs w:val="32"/>
        </w:rPr>
        <w:t>Câu tiếp theo</w:t>
      </w:r>
      <w:r w:rsidR="00EA629D" w:rsidRPr="00830E3F">
        <w:rPr>
          <w:color w:val="auto"/>
          <w:sz w:val="32"/>
          <w:szCs w:val="32"/>
        </w:rPr>
        <w:t>:</w:t>
      </w:r>
    </w:p>
    <w:p w14:paraId="45D03D47" w14:textId="3336B0A9" w:rsidR="00EA629D" w:rsidRPr="00830E3F" w:rsidRDefault="00EA629D" w:rsidP="00830E3F">
      <w:pPr>
        <w:jc w:val="center"/>
        <w:rPr>
          <w:i/>
          <w:color w:val="auto"/>
          <w:sz w:val="32"/>
          <w:szCs w:val="32"/>
        </w:rPr>
      </w:pPr>
      <w:r w:rsidRPr="00830E3F">
        <w:rPr>
          <w:b/>
          <w:i/>
          <w:color w:val="auto"/>
          <w:sz w:val="32"/>
          <w:szCs w:val="32"/>
        </w:rPr>
        <w:t>“T</w:t>
      </w:r>
      <w:r w:rsidR="00114C37" w:rsidRPr="00830E3F">
        <w:rPr>
          <w:b/>
          <w:i/>
          <w:color w:val="auto"/>
          <w:sz w:val="32"/>
          <w:szCs w:val="32"/>
        </w:rPr>
        <w:t>hân bị thương, cha mẹ lo”</w:t>
      </w:r>
    </w:p>
    <w:p w14:paraId="245587AE" w14:textId="77777777" w:rsidR="00AB286D" w:rsidRDefault="00B815E3" w:rsidP="00747549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 xml:space="preserve"> </w:t>
      </w:r>
      <w:r w:rsidR="00CA49DF" w:rsidRPr="00830E3F">
        <w:rPr>
          <w:color w:val="auto"/>
          <w:sz w:val="32"/>
          <w:szCs w:val="32"/>
        </w:rPr>
        <w:t>Ở</w:t>
      </w:r>
      <w:r w:rsidRPr="00830E3F">
        <w:rPr>
          <w:color w:val="auto"/>
          <w:sz w:val="32"/>
          <w:szCs w:val="32"/>
        </w:rPr>
        <w:t xml:space="preserve"> đây nói làm con cái nếu thân thể bị tổn thương</w:t>
      </w:r>
      <w:r w:rsidR="007C3538" w:rsidRPr="00830E3F">
        <w:rPr>
          <w:color w:val="auto"/>
          <w:sz w:val="32"/>
          <w:szCs w:val="32"/>
        </w:rPr>
        <w:t xml:space="preserve"> đương nhiên cha mẹ nhất định rất lo buồn. “Hiếu Kinh” nói</w:t>
      </w:r>
      <w:r w:rsidR="007D3CD6">
        <w:rPr>
          <w:color w:val="auto"/>
          <w:sz w:val="32"/>
          <w:szCs w:val="32"/>
        </w:rPr>
        <w:t>:</w:t>
      </w:r>
      <w:r w:rsidR="007C3538" w:rsidRPr="00830E3F">
        <w:rPr>
          <w:color w:val="auto"/>
          <w:sz w:val="32"/>
          <w:szCs w:val="32"/>
        </w:rPr>
        <w:t xml:space="preserve"> “</w:t>
      </w:r>
      <w:r w:rsidR="007D3CD6" w:rsidRPr="00830E3F">
        <w:rPr>
          <w:i/>
          <w:color w:val="auto"/>
          <w:sz w:val="32"/>
          <w:szCs w:val="32"/>
        </w:rPr>
        <w:t>T</w:t>
      </w:r>
      <w:r w:rsidR="007C3538" w:rsidRPr="00830E3F">
        <w:rPr>
          <w:i/>
          <w:color w:val="auto"/>
          <w:sz w:val="32"/>
          <w:szCs w:val="32"/>
        </w:rPr>
        <w:t>hân thể tóc da nhận từ cha mẹ, không dám làm tổn thương</w:t>
      </w:r>
      <w:r w:rsidR="00AB286D">
        <w:rPr>
          <w:color w:val="auto"/>
          <w:sz w:val="32"/>
          <w:szCs w:val="32"/>
        </w:rPr>
        <w:t>,</w:t>
      </w:r>
      <w:r w:rsidR="001938A5" w:rsidRPr="00830E3F">
        <w:rPr>
          <w:color w:val="auto"/>
          <w:sz w:val="32"/>
          <w:szCs w:val="32"/>
        </w:rPr>
        <w:t xml:space="preserve"> </w:t>
      </w:r>
      <w:r w:rsidR="001938A5" w:rsidRPr="00AB286D">
        <w:rPr>
          <w:i/>
          <w:color w:val="auto"/>
          <w:sz w:val="32"/>
          <w:szCs w:val="32"/>
        </w:rPr>
        <w:t>đây là bắt đầu của hiếu</w:t>
      </w:r>
      <w:r w:rsidR="00AB286D">
        <w:rPr>
          <w:i/>
          <w:color w:val="auto"/>
          <w:sz w:val="32"/>
          <w:szCs w:val="32"/>
        </w:rPr>
        <w:t>”</w:t>
      </w:r>
      <w:r w:rsidR="001938A5" w:rsidRPr="00830E3F">
        <w:rPr>
          <w:color w:val="auto"/>
          <w:sz w:val="32"/>
          <w:szCs w:val="32"/>
        </w:rPr>
        <w:t xml:space="preserve">. Hiếu bắt đầu từ đâu? </w:t>
      </w:r>
      <w:r w:rsidR="0062679C" w:rsidRPr="00830E3F">
        <w:rPr>
          <w:color w:val="auto"/>
          <w:sz w:val="32"/>
          <w:szCs w:val="32"/>
        </w:rPr>
        <w:t xml:space="preserve">Hành </w:t>
      </w:r>
      <w:r w:rsidR="001938A5" w:rsidRPr="00830E3F">
        <w:rPr>
          <w:color w:val="auto"/>
          <w:sz w:val="32"/>
          <w:szCs w:val="32"/>
        </w:rPr>
        <w:t>hiếu bắt đầu từ đâu</w:t>
      </w:r>
      <w:r w:rsidR="00E56C6F" w:rsidRPr="00830E3F">
        <w:rPr>
          <w:color w:val="auto"/>
          <w:sz w:val="32"/>
          <w:szCs w:val="32"/>
        </w:rPr>
        <w:t xml:space="preserve">? Trước tiên phải làm được việc </w:t>
      </w:r>
      <w:r w:rsidR="00DE2090" w:rsidRPr="00830E3F">
        <w:rPr>
          <w:color w:val="auto"/>
          <w:sz w:val="32"/>
          <w:szCs w:val="32"/>
        </w:rPr>
        <w:t>quý trọng</w:t>
      </w:r>
      <w:r w:rsidR="00E56C6F" w:rsidRPr="00830E3F">
        <w:rPr>
          <w:color w:val="auto"/>
          <w:sz w:val="32"/>
          <w:szCs w:val="32"/>
        </w:rPr>
        <w:t xml:space="preserve"> bản thân, bắt đầu từ đây.</w:t>
      </w:r>
      <w:r w:rsidR="00DE2090" w:rsidRPr="00830E3F">
        <w:rPr>
          <w:color w:val="auto"/>
          <w:sz w:val="32"/>
          <w:szCs w:val="32"/>
        </w:rPr>
        <w:t xml:space="preserve"> Bởi vì </w:t>
      </w:r>
      <w:r w:rsidR="00C23C61" w:rsidRPr="00830E3F">
        <w:rPr>
          <w:color w:val="auto"/>
          <w:sz w:val="32"/>
          <w:szCs w:val="32"/>
        </w:rPr>
        <w:t xml:space="preserve">chúng ta nói </w:t>
      </w:r>
      <w:r w:rsidR="008B1DF0" w:rsidRPr="00830E3F">
        <w:rPr>
          <w:color w:val="auto"/>
          <w:sz w:val="32"/>
          <w:szCs w:val="32"/>
        </w:rPr>
        <w:t xml:space="preserve">hiếu đạo </w:t>
      </w:r>
      <w:r w:rsidR="00C23C61" w:rsidRPr="00830E3F">
        <w:rPr>
          <w:color w:val="auto"/>
          <w:sz w:val="32"/>
          <w:szCs w:val="32"/>
        </w:rPr>
        <w:t xml:space="preserve">là </w:t>
      </w:r>
      <w:r w:rsidR="007D3CD6">
        <w:rPr>
          <w:color w:val="auto"/>
          <w:sz w:val="32"/>
          <w:szCs w:val="32"/>
        </w:rPr>
        <w:t>một</w:t>
      </w:r>
      <w:r w:rsidR="007D3CD6" w:rsidRPr="00830E3F">
        <w:rPr>
          <w:color w:val="auto"/>
          <w:sz w:val="32"/>
          <w:szCs w:val="32"/>
        </w:rPr>
        <w:t xml:space="preserve"> </w:t>
      </w:r>
      <w:r w:rsidR="00C23C61" w:rsidRPr="00830E3F">
        <w:rPr>
          <w:color w:val="auto"/>
          <w:sz w:val="32"/>
          <w:szCs w:val="32"/>
        </w:rPr>
        <w:t xml:space="preserve">quan niệm, quan niệm cha mẹ và ta là </w:t>
      </w:r>
      <w:r w:rsidR="0062679C" w:rsidRPr="00830E3F">
        <w:rPr>
          <w:color w:val="auto"/>
          <w:sz w:val="32"/>
          <w:szCs w:val="32"/>
        </w:rPr>
        <w:t xml:space="preserve">một </w:t>
      </w:r>
      <w:r w:rsidR="00C23C61" w:rsidRPr="00830E3F">
        <w:rPr>
          <w:color w:val="auto"/>
          <w:sz w:val="32"/>
          <w:szCs w:val="32"/>
        </w:rPr>
        <w:t>thể. Cho nên tổn hại thân thể chính mình</w:t>
      </w:r>
      <w:r w:rsidR="00FA3844" w:rsidRPr="00830E3F">
        <w:rPr>
          <w:color w:val="auto"/>
          <w:sz w:val="32"/>
          <w:szCs w:val="32"/>
        </w:rPr>
        <w:t xml:space="preserve"> thì cũng như tổn hại thân thể của cha mẹ vậy. Có được quan niệm như vậy thì họ tự nhiên sẽ hiểu được</w:t>
      </w:r>
      <w:r w:rsidR="00137E59" w:rsidRPr="00830E3F">
        <w:rPr>
          <w:color w:val="auto"/>
          <w:sz w:val="32"/>
          <w:szCs w:val="32"/>
        </w:rPr>
        <w:t xml:space="preserve"> quý trọng thân thể. Quý trọng thân thể của chính mình tức là quý trọng cha mẹ</w:t>
      </w:r>
      <w:r w:rsidR="00122437" w:rsidRPr="00830E3F">
        <w:rPr>
          <w:color w:val="auto"/>
          <w:sz w:val="32"/>
          <w:szCs w:val="32"/>
        </w:rPr>
        <w:t>, có thể giúp cha mẹ giảm bớt âu lo</w:t>
      </w:r>
      <w:r w:rsidR="009A32A9" w:rsidRPr="00830E3F">
        <w:rPr>
          <w:color w:val="auto"/>
          <w:sz w:val="32"/>
          <w:szCs w:val="32"/>
        </w:rPr>
        <w:t>. Chúng ta nhất định phải chú ý giữ gìn thân thể</w:t>
      </w:r>
      <w:r w:rsidR="00AD0D14" w:rsidRPr="00830E3F">
        <w:rPr>
          <w:color w:val="auto"/>
          <w:sz w:val="32"/>
          <w:szCs w:val="32"/>
        </w:rPr>
        <w:t>, cũng phải thường xuyên rèn luyện, rèn luyện thân thể thì sẽ có</w:t>
      </w:r>
      <w:r w:rsidR="00B875A3" w:rsidRPr="00830E3F">
        <w:rPr>
          <w:color w:val="auto"/>
          <w:sz w:val="32"/>
          <w:szCs w:val="32"/>
        </w:rPr>
        <w:t xml:space="preserve"> thân thể và tinh thần khỏe mạnh, cha mẹ nhìn thấy sẽ vui mừng</w:t>
      </w:r>
      <w:r w:rsidR="00A72959" w:rsidRPr="00830E3F">
        <w:rPr>
          <w:color w:val="auto"/>
          <w:sz w:val="32"/>
          <w:szCs w:val="32"/>
        </w:rPr>
        <w:t>. Giả sử do không chú ý hoặc do quá mệt nhọc mà thân thể bị tổn hại</w:t>
      </w:r>
      <w:r w:rsidR="00145055" w:rsidRPr="00830E3F">
        <w:rPr>
          <w:color w:val="auto"/>
          <w:sz w:val="32"/>
          <w:szCs w:val="32"/>
        </w:rPr>
        <w:t>, như vậy cha mẹ sẽ rất lo lắng. Nếu chúng ta thực sự muốn thay chúng sanh làm việc tốt</w:t>
      </w:r>
      <w:r w:rsidR="00B32255" w:rsidRPr="00830E3F">
        <w:rPr>
          <w:color w:val="auto"/>
          <w:sz w:val="32"/>
          <w:szCs w:val="32"/>
        </w:rPr>
        <w:t xml:space="preserve"> thì thân thể cũng là </w:t>
      </w:r>
      <w:r w:rsidR="0062679C" w:rsidRPr="00830E3F">
        <w:rPr>
          <w:color w:val="auto"/>
          <w:sz w:val="32"/>
          <w:szCs w:val="32"/>
        </w:rPr>
        <w:t>một tài sản quý</w:t>
      </w:r>
      <w:r w:rsidR="00420063" w:rsidRPr="00830E3F">
        <w:rPr>
          <w:color w:val="auto"/>
          <w:sz w:val="32"/>
          <w:szCs w:val="32"/>
        </w:rPr>
        <w:t>,</w:t>
      </w:r>
      <w:r w:rsidR="00FF4FED" w:rsidRPr="00830E3F">
        <w:rPr>
          <w:color w:val="auto"/>
          <w:sz w:val="32"/>
          <w:szCs w:val="32"/>
        </w:rPr>
        <w:t xml:space="preserve"> </w:t>
      </w:r>
      <w:r w:rsidR="004A3E34" w:rsidRPr="00830E3F">
        <w:rPr>
          <w:color w:val="auto"/>
          <w:sz w:val="32"/>
          <w:szCs w:val="32"/>
        </w:rPr>
        <w:t>vốn dĩ có thể làm nhiều việc tốt hơn</w:t>
      </w:r>
      <w:r w:rsidR="0062679C" w:rsidRPr="00830E3F">
        <w:rPr>
          <w:color w:val="auto"/>
          <w:sz w:val="32"/>
          <w:szCs w:val="32"/>
        </w:rPr>
        <w:t>,</w:t>
      </w:r>
      <w:r w:rsidR="00D76B4A" w:rsidRPr="00830E3F">
        <w:rPr>
          <w:color w:val="auto"/>
          <w:sz w:val="32"/>
          <w:szCs w:val="32"/>
        </w:rPr>
        <w:t xml:space="preserve"> nhưng nếu bạn không chú ý đến thân thể, không chú ý quý tiếc nó,</w:t>
      </w:r>
      <w:r w:rsidR="00F24D8D" w:rsidRPr="00830E3F">
        <w:rPr>
          <w:color w:val="auto"/>
          <w:sz w:val="32"/>
          <w:szCs w:val="32"/>
        </w:rPr>
        <w:t xml:space="preserve"> thì kết quả là bạn sẽ không làm đượ</w:t>
      </w:r>
      <w:r w:rsidR="008028D6" w:rsidRPr="00830E3F">
        <w:rPr>
          <w:color w:val="auto"/>
          <w:sz w:val="32"/>
          <w:szCs w:val="32"/>
        </w:rPr>
        <w:t xml:space="preserve">c gì. </w:t>
      </w:r>
    </w:p>
    <w:p w14:paraId="60CB9818" w14:textId="447A5682" w:rsidR="0072272E" w:rsidRPr="00830E3F" w:rsidRDefault="008028D6" w:rsidP="00747549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V</w:t>
      </w:r>
      <w:r w:rsidR="00F24D8D" w:rsidRPr="00830E3F">
        <w:rPr>
          <w:color w:val="auto"/>
          <w:sz w:val="32"/>
          <w:szCs w:val="32"/>
        </w:rPr>
        <w:t xml:space="preserve">í dụ chúng ta học </w:t>
      </w:r>
      <w:r w:rsidR="007D3CD6">
        <w:rPr>
          <w:color w:val="auto"/>
          <w:sz w:val="32"/>
          <w:szCs w:val="32"/>
        </w:rPr>
        <w:t>“</w:t>
      </w:r>
      <w:r w:rsidR="00F24D8D" w:rsidRPr="00830E3F">
        <w:rPr>
          <w:color w:val="auto"/>
          <w:sz w:val="32"/>
          <w:szCs w:val="32"/>
        </w:rPr>
        <w:t>Kinh giáo</w:t>
      </w:r>
      <w:r w:rsidR="007D3CD6">
        <w:rPr>
          <w:color w:val="auto"/>
          <w:sz w:val="32"/>
          <w:szCs w:val="32"/>
        </w:rPr>
        <w:t>”</w:t>
      </w:r>
      <w:r w:rsidR="00F24D8D" w:rsidRPr="00830E3F">
        <w:rPr>
          <w:color w:val="auto"/>
          <w:sz w:val="32"/>
          <w:szCs w:val="32"/>
        </w:rPr>
        <w:t xml:space="preserve"> thì tinh lực rất quan trọng</w:t>
      </w:r>
      <w:r w:rsidRPr="00830E3F">
        <w:rPr>
          <w:color w:val="auto"/>
          <w:sz w:val="32"/>
          <w:szCs w:val="32"/>
        </w:rPr>
        <w:t>. B</w:t>
      </w:r>
      <w:r w:rsidR="004A3E76" w:rsidRPr="00830E3F">
        <w:rPr>
          <w:color w:val="auto"/>
          <w:sz w:val="32"/>
          <w:szCs w:val="32"/>
        </w:rPr>
        <w:t>ạn phải tập thành chế độ</w:t>
      </w:r>
      <w:r w:rsidR="002A2A5B" w:rsidRPr="00830E3F">
        <w:rPr>
          <w:color w:val="auto"/>
          <w:sz w:val="32"/>
          <w:szCs w:val="32"/>
        </w:rPr>
        <w:t xml:space="preserve"> nghỉ ngơi và làm việc phù hợp thì thân thể liền khỏe</w:t>
      </w:r>
      <w:r w:rsidR="00747549" w:rsidRPr="00830E3F">
        <w:rPr>
          <w:color w:val="auto"/>
          <w:sz w:val="32"/>
          <w:szCs w:val="32"/>
        </w:rPr>
        <w:t xml:space="preserve"> mạnh</w:t>
      </w:r>
      <w:r w:rsidR="002A2A5B" w:rsidRPr="00830E3F">
        <w:rPr>
          <w:color w:val="auto"/>
          <w:sz w:val="32"/>
          <w:szCs w:val="32"/>
        </w:rPr>
        <w:t>, tinh lực dồi dào</w:t>
      </w:r>
      <w:r w:rsidR="007D3CD6">
        <w:rPr>
          <w:color w:val="auto"/>
          <w:sz w:val="32"/>
          <w:szCs w:val="32"/>
        </w:rPr>
        <w:t>.</w:t>
      </w:r>
      <w:r w:rsidRPr="00830E3F">
        <w:rPr>
          <w:color w:val="auto"/>
          <w:sz w:val="32"/>
          <w:szCs w:val="32"/>
        </w:rPr>
        <w:t xml:space="preserve"> </w:t>
      </w:r>
      <w:r w:rsidR="007D3CD6">
        <w:rPr>
          <w:color w:val="auto"/>
          <w:sz w:val="32"/>
          <w:szCs w:val="32"/>
        </w:rPr>
        <w:t>B</w:t>
      </w:r>
      <w:r w:rsidRPr="00830E3F">
        <w:rPr>
          <w:color w:val="auto"/>
          <w:sz w:val="32"/>
          <w:szCs w:val="32"/>
        </w:rPr>
        <w:t xml:space="preserve">ạn có thể duy trì </w:t>
      </w:r>
      <w:r w:rsidR="00456993" w:rsidRPr="00830E3F">
        <w:rPr>
          <w:color w:val="auto"/>
          <w:sz w:val="32"/>
          <w:szCs w:val="32"/>
        </w:rPr>
        <w:t xml:space="preserve">được </w:t>
      </w:r>
      <w:r w:rsidRPr="00830E3F">
        <w:rPr>
          <w:color w:val="auto"/>
          <w:sz w:val="32"/>
          <w:szCs w:val="32"/>
        </w:rPr>
        <w:t>lâu dài</w:t>
      </w:r>
      <w:r w:rsidR="00142E79" w:rsidRPr="00830E3F">
        <w:rPr>
          <w:color w:val="auto"/>
          <w:sz w:val="32"/>
          <w:szCs w:val="32"/>
        </w:rPr>
        <w:t>,</w:t>
      </w:r>
      <w:r w:rsidR="00456993" w:rsidRPr="00830E3F">
        <w:rPr>
          <w:color w:val="auto"/>
          <w:sz w:val="32"/>
          <w:szCs w:val="32"/>
        </w:rPr>
        <w:t xml:space="preserve"> như vậy thì có thể thâm nhậ</w:t>
      </w:r>
      <w:r w:rsidR="00B82E86" w:rsidRPr="00830E3F">
        <w:rPr>
          <w:color w:val="auto"/>
          <w:sz w:val="32"/>
          <w:szCs w:val="32"/>
        </w:rPr>
        <w:t>p Kinh Tạng, có thể kiên trì bền bỉ</w:t>
      </w:r>
      <w:r w:rsidR="001D37C0" w:rsidRPr="00830E3F">
        <w:rPr>
          <w:color w:val="auto"/>
          <w:sz w:val="32"/>
          <w:szCs w:val="32"/>
        </w:rPr>
        <w:t>. Đây cũng là điều mà thầy giáo hy vọng chúng ta làm đượ</w:t>
      </w:r>
      <w:r w:rsidR="00142E79" w:rsidRPr="00830E3F">
        <w:rPr>
          <w:color w:val="auto"/>
          <w:sz w:val="32"/>
          <w:szCs w:val="32"/>
        </w:rPr>
        <w:t>c. Q</w:t>
      </w:r>
      <w:r w:rsidR="001D37C0" w:rsidRPr="00830E3F">
        <w:rPr>
          <w:color w:val="auto"/>
          <w:sz w:val="32"/>
          <w:szCs w:val="32"/>
        </w:rPr>
        <w:t>uý trọng bản thân đương nhiên không chỉ là quý trọng thân thể của chính mình</w:t>
      </w:r>
      <w:r w:rsidR="00E11289" w:rsidRPr="00830E3F">
        <w:rPr>
          <w:color w:val="auto"/>
          <w:sz w:val="32"/>
          <w:szCs w:val="32"/>
        </w:rPr>
        <w:t xml:space="preserve"> mà quan trọng hơn là quý trọng danh tiết của chính mình, quý trọng tánh đức của chính mình.</w:t>
      </w:r>
      <w:r w:rsidR="009E093C" w:rsidRPr="00830E3F">
        <w:rPr>
          <w:color w:val="auto"/>
          <w:sz w:val="32"/>
          <w:szCs w:val="32"/>
        </w:rPr>
        <w:t xml:space="preserve"> Nếu những thứ này bị tổn hại thì cha mẹ càng lo lắng hơn</w:t>
      </w:r>
      <w:r w:rsidR="00726BF8" w:rsidRPr="00830E3F">
        <w:rPr>
          <w:color w:val="auto"/>
          <w:sz w:val="32"/>
          <w:szCs w:val="32"/>
        </w:rPr>
        <w:t>.</w:t>
      </w:r>
      <w:r w:rsidR="00747549" w:rsidRPr="00830E3F">
        <w:rPr>
          <w:color w:val="auto"/>
          <w:sz w:val="32"/>
          <w:szCs w:val="32"/>
        </w:rPr>
        <w:t xml:space="preserve"> </w:t>
      </w:r>
      <w:r w:rsidR="00726BF8" w:rsidRPr="00830E3F">
        <w:rPr>
          <w:color w:val="auto"/>
          <w:sz w:val="32"/>
          <w:szCs w:val="32"/>
        </w:rPr>
        <w:t>Bạn xem câu tiếp theo nói</w:t>
      </w:r>
      <w:r w:rsidR="0072272E" w:rsidRPr="00830E3F">
        <w:rPr>
          <w:color w:val="auto"/>
          <w:sz w:val="32"/>
          <w:szCs w:val="32"/>
        </w:rPr>
        <w:t>:</w:t>
      </w:r>
    </w:p>
    <w:p w14:paraId="7D96BF9C" w14:textId="54240734" w:rsidR="0072272E" w:rsidRPr="00830E3F" w:rsidRDefault="0072272E" w:rsidP="00830E3F">
      <w:pPr>
        <w:jc w:val="center"/>
        <w:rPr>
          <w:b/>
          <w:i/>
          <w:color w:val="auto"/>
          <w:sz w:val="32"/>
          <w:szCs w:val="32"/>
        </w:rPr>
      </w:pPr>
      <w:r w:rsidRPr="00830E3F">
        <w:rPr>
          <w:b/>
          <w:i/>
          <w:color w:val="auto"/>
          <w:sz w:val="32"/>
          <w:szCs w:val="32"/>
        </w:rPr>
        <w:t>“Đ</w:t>
      </w:r>
      <w:r w:rsidR="00726BF8" w:rsidRPr="00830E3F">
        <w:rPr>
          <w:b/>
          <w:i/>
          <w:color w:val="auto"/>
          <w:sz w:val="32"/>
          <w:szCs w:val="32"/>
        </w:rPr>
        <w:t>ức tổn thương, cha mẹ tủi”</w:t>
      </w:r>
    </w:p>
    <w:p w14:paraId="24A96E9B" w14:textId="6184F188" w:rsidR="0034678F" w:rsidRDefault="00AD11DF" w:rsidP="003052A5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 xml:space="preserve"> N</w:t>
      </w:r>
      <w:r w:rsidR="005B367E" w:rsidRPr="00830E3F">
        <w:rPr>
          <w:color w:val="auto"/>
          <w:sz w:val="32"/>
          <w:szCs w:val="32"/>
        </w:rPr>
        <w:t>ếu đức hạnh có khiếm khuyết</w:t>
      </w:r>
      <w:r w:rsidR="001C5381" w:rsidRPr="00830E3F">
        <w:rPr>
          <w:color w:val="auto"/>
          <w:sz w:val="32"/>
          <w:szCs w:val="32"/>
        </w:rPr>
        <w:t xml:space="preserve">, </w:t>
      </w:r>
      <w:r w:rsidRPr="00830E3F">
        <w:rPr>
          <w:color w:val="auto"/>
          <w:sz w:val="32"/>
          <w:szCs w:val="32"/>
        </w:rPr>
        <w:t xml:space="preserve">bạn </w:t>
      </w:r>
      <w:r w:rsidR="001C5381" w:rsidRPr="00830E3F">
        <w:rPr>
          <w:color w:val="auto"/>
          <w:sz w:val="32"/>
          <w:szCs w:val="32"/>
        </w:rPr>
        <w:t>làm những việc không tốt</w:t>
      </w:r>
      <w:r w:rsidR="007B1D44" w:rsidRPr="00830E3F">
        <w:rPr>
          <w:color w:val="auto"/>
          <w:sz w:val="32"/>
          <w:szCs w:val="32"/>
        </w:rPr>
        <w:t xml:space="preserve"> thì cha mẹ sẽ thấy xấu hổ, chúng ta làm sao có thể xứng đáng với cha mẹ được chứ? Một người chân thật có </w:t>
      </w:r>
      <w:r w:rsidR="00A3350F" w:rsidRPr="00830E3F">
        <w:rPr>
          <w:color w:val="auto"/>
          <w:sz w:val="32"/>
          <w:szCs w:val="32"/>
        </w:rPr>
        <w:t xml:space="preserve">hiếu </w:t>
      </w:r>
      <w:r w:rsidR="007B1D44" w:rsidRPr="00830E3F">
        <w:rPr>
          <w:color w:val="auto"/>
          <w:sz w:val="32"/>
          <w:szCs w:val="32"/>
        </w:rPr>
        <w:t xml:space="preserve">tâm </w:t>
      </w:r>
      <w:r w:rsidR="00035A9A" w:rsidRPr="00830E3F">
        <w:rPr>
          <w:color w:val="auto"/>
          <w:sz w:val="32"/>
          <w:szCs w:val="32"/>
        </w:rPr>
        <w:t>thì họ sẽ không làm những việc có lỗi với lương tâm</w:t>
      </w:r>
      <w:r w:rsidR="00A3350F" w:rsidRPr="00830E3F">
        <w:rPr>
          <w:color w:val="auto"/>
          <w:sz w:val="32"/>
          <w:szCs w:val="32"/>
        </w:rPr>
        <w:t>. Họ biết có lỗi với lương tâm chính là có lỗi với cha mẹ</w:t>
      </w:r>
      <w:r w:rsidR="00DD261D" w:rsidRPr="00830E3F">
        <w:rPr>
          <w:color w:val="auto"/>
          <w:sz w:val="32"/>
          <w:szCs w:val="32"/>
        </w:rPr>
        <w:t>, lúc nào cũng nghĩ không được khiến cha mẹ hổ</w:t>
      </w:r>
      <w:r w:rsidR="005F206C" w:rsidRPr="00830E3F">
        <w:rPr>
          <w:color w:val="auto"/>
          <w:sz w:val="32"/>
          <w:szCs w:val="32"/>
        </w:rPr>
        <w:t xml:space="preserve"> </w:t>
      </w:r>
      <w:r w:rsidR="0075530D" w:rsidRPr="00830E3F">
        <w:rPr>
          <w:color w:val="auto"/>
          <w:sz w:val="32"/>
          <w:szCs w:val="32"/>
        </w:rPr>
        <w:t xml:space="preserve">thẹn </w:t>
      </w:r>
      <w:r w:rsidR="005F206C" w:rsidRPr="00830E3F">
        <w:rPr>
          <w:color w:val="auto"/>
          <w:sz w:val="32"/>
          <w:szCs w:val="32"/>
        </w:rPr>
        <w:t>thì nơi nơi</w:t>
      </w:r>
      <w:r w:rsidR="0075530D" w:rsidRPr="00830E3F">
        <w:rPr>
          <w:color w:val="auto"/>
          <w:sz w:val="32"/>
          <w:szCs w:val="32"/>
        </w:rPr>
        <w:t xml:space="preserve"> họ</w:t>
      </w:r>
      <w:r w:rsidR="005F206C" w:rsidRPr="00830E3F">
        <w:rPr>
          <w:color w:val="auto"/>
          <w:sz w:val="32"/>
          <w:szCs w:val="32"/>
        </w:rPr>
        <w:t xml:space="preserve"> sẽ chú ý cẩn thận hành vi cử chỉ của </w:t>
      </w:r>
      <w:r w:rsidR="00316042" w:rsidRPr="00830E3F">
        <w:rPr>
          <w:color w:val="auto"/>
          <w:sz w:val="32"/>
          <w:szCs w:val="32"/>
        </w:rPr>
        <w:t xml:space="preserve">chính </w:t>
      </w:r>
      <w:r w:rsidR="005F206C" w:rsidRPr="00830E3F">
        <w:rPr>
          <w:color w:val="auto"/>
          <w:sz w:val="32"/>
          <w:szCs w:val="32"/>
        </w:rPr>
        <w:t>mình</w:t>
      </w:r>
      <w:r w:rsidR="005E28E9" w:rsidRPr="00830E3F">
        <w:rPr>
          <w:color w:val="auto"/>
          <w:sz w:val="32"/>
          <w:szCs w:val="32"/>
        </w:rPr>
        <w:t>, đức có thể được dưỡng thành như vậy. Làm học trò cũng nên có thái độ như vậy đối với thầy giáo</w:t>
      </w:r>
      <w:r w:rsidR="00583A9E" w:rsidRPr="00830E3F">
        <w:rPr>
          <w:color w:val="auto"/>
          <w:sz w:val="32"/>
          <w:szCs w:val="32"/>
        </w:rPr>
        <w:t xml:space="preserve">. Nếu như </w:t>
      </w:r>
      <w:r w:rsidR="00583A9E" w:rsidRPr="00AB286D">
        <w:rPr>
          <w:color w:val="auto"/>
          <w:sz w:val="32"/>
          <w:szCs w:val="32"/>
        </w:rPr>
        <w:t>“</w:t>
      </w:r>
      <w:r w:rsidR="007D3CD6" w:rsidRPr="00AB286D">
        <w:rPr>
          <w:i/>
          <w:color w:val="auto"/>
          <w:sz w:val="32"/>
          <w:szCs w:val="32"/>
        </w:rPr>
        <w:t>Đ</w:t>
      </w:r>
      <w:r w:rsidR="00583A9E" w:rsidRPr="00AB286D">
        <w:rPr>
          <w:i/>
          <w:color w:val="auto"/>
          <w:sz w:val="32"/>
          <w:szCs w:val="32"/>
        </w:rPr>
        <w:t>ức tổn thương</w:t>
      </w:r>
      <w:r w:rsidR="00583A9E" w:rsidRPr="00AB286D">
        <w:rPr>
          <w:color w:val="auto"/>
          <w:sz w:val="32"/>
          <w:szCs w:val="32"/>
        </w:rPr>
        <w:t>”</w:t>
      </w:r>
      <w:r w:rsidR="00583A9E" w:rsidRPr="00830E3F">
        <w:rPr>
          <w:color w:val="auto"/>
          <w:sz w:val="32"/>
          <w:szCs w:val="32"/>
        </w:rPr>
        <w:t xml:space="preserve">, phẩm hạnh, học vấn của chúng ta không làm tấm gương tốt cho người thế gian </w:t>
      </w:r>
      <w:r w:rsidR="00316042" w:rsidRPr="00830E3F">
        <w:rPr>
          <w:color w:val="auto"/>
          <w:sz w:val="32"/>
          <w:szCs w:val="32"/>
        </w:rPr>
        <w:t>xem</w:t>
      </w:r>
      <w:r w:rsidR="0071678D">
        <w:rPr>
          <w:color w:val="auto"/>
          <w:sz w:val="32"/>
          <w:szCs w:val="32"/>
        </w:rPr>
        <w:t>,</w:t>
      </w:r>
      <w:r w:rsidR="00316042" w:rsidRPr="00830E3F">
        <w:rPr>
          <w:color w:val="auto"/>
          <w:sz w:val="32"/>
          <w:szCs w:val="32"/>
        </w:rPr>
        <w:t xml:space="preserve"> </w:t>
      </w:r>
      <w:r w:rsidR="00E32308" w:rsidRPr="00830E3F">
        <w:rPr>
          <w:color w:val="auto"/>
          <w:sz w:val="32"/>
          <w:szCs w:val="32"/>
        </w:rPr>
        <w:t>mà ngược lại còn làm tấm gương xấu</w:t>
      </w:r>
      <w:r w:rsidR="0034678F">
        <w:rPr>
          <w:color w:val="auto"/>
          <w:sz w:val="32"/>
          <w:szCs w:val="32"/>
        </w:rPr>
        <w:t>. N</w:t>
      </w:r>
      <w:r w:rsidR="00817383" w:rsidRPr="00830E3F">
        <w:rPr>
          <w:color w:val="auto"/>
          <w:sz w:val="32"/>
          <w:szCs w:val="32"/>
        </w:rPr>
        <w:t>hư vậy thì bạn</w:t>
      </w:r>
      <w:r w:rsidR="008F301C" w:rsidRPr="00830E3F">
        <w:rPr>
          <w:color w:val="auto"/>
          <w:sz w:val="32"/>
          <w:szCs w:val="32"/>
        </w:rPr>
        <w:t xml:space="preserve"> đã</w:t>
      </w:r>
      <w:r w:rsidR="00817383" w:rsidRPr="00830E3F">
        <w:rPr>
          <w:color w:val="auto"/>
          <w:sz w:val="32"/>
          <w:szCs w:val="32"/>
        </w:rPr>
        <w:t xml:space="preserve"> làm nhục sư môn khiến thầy giáo phải hổ thẹn</w:t>
      </w:r>
      <w:r w:rsidR="0034678F">
        <w:rPr>
          <w:color w:val="auto"/>
          <w:sz w:val="32"/>
          <w:szCs w:val="32"/>
        </w:rPr>
        <w:t>,</w:t>
      </w:r>
      <w:r w:rsidR="00817383" w:rsidRPr="00830E3F">
        <w:rPr>
          <w:color w:val="auto"/>
          <w:sz w:val="32"/>
          <w:szCs w:val="32"/>
        </w:rPr>
        <w:t xml:space="preserve"> </w:t>
      </w:r>
      <w:r w:rsidR="00BF24DF" w:rsidRPr="0071678D">
        <w:rPr>
          <w:color w:val="auto"/>
          <w:sz w:val="32"/>
          <w:szCs w:val="32"/>
        </w:rPr>
        <w:t>“</w:t>
      </w:r>
      <w:r w:rsidR="002935F5" w:rsidRPr="0071678D">
        <w:rPr>
          <w:color w:val="auto"/>
          <w:sz w:val="32"/>
          <w:szCs w:val="32"/>
        </w:rPr>
        <w:t xml:space="preserve">Anh </w:t>
      </w:r>
      <w:r w:rsidR="00817383" w:rsidRPr="0071678D">
        <w:rPr>
          <w:color w:val="auto"/>
          <w:sz w:val="32"/>
          <w:szCs w:val="32"/>
        </w:rPr>
        <w:t>xem người này là do ai dạy vậy</w:t>
      </w:r>
      <w:r w:rsidR="002935F5" w:rsidRPr="0071678D">
        <w:rPr>
          <w:color w:val="auto"/>
          <w:sz w:val="32"/>
          <w:szCs w:val="32"/>
        </w:rPr>
        <w:t>?</w:t>
      </w:r>
      <w:r w:rsidR="00BF24DF" w:rsidRPr="0071678D">
        <w:rPr>
          <w:color w:val="auto"/>
          <w:sz w:val="32"/>
          <w:szCs w:val="32"/>
        </w:rPr>
        <w:t>”</w:t>
      </w:r>
      <w:r w:rsidR="002935F5" w:rsidRPr="0071678D">
        <w:rPr>
          <w:color w:val="auto"/>
          <w:sz w:val="32"/>
          <w:szCs w:val="32"/>
        </w:rPr>
        <w:t xml:space="preserve"> </w:t>
      </w:r>
      <w:r w:rsidR="00BF24DF" w:rsidRPr="0071678D">
        <w:rPr>
          <w:color w:val="auto"/>
          <w:sz w:val="32"/>
          <w:szCs w:val="32"/>
        </w:rPr>
        <w:t>“</w:t>
      </w:r>
      <w:r w:rsidR="002935F5" w:rsidRPr="0071678D">
        <w:rPr>
          <w:color w:val="auto"/>
          <w:sz w:val="32"/>
          <w:szCs w:val="32"/>
        </w:rPr>
        <w:t>Do người nào đó dạy đấy</w:t>
      </w:r>
      <w:r w:rsidR="00BF24DF" w:rsidRPr="0071678D">
        <w:rPr>
          <w:color w:val="auto"/>
          <w:sz w:val="32"/>
          <w:szCs w:val="32"/>
        </w:rPr>
        <w:t>”</w:t>
      </w:r>
      <w:r w:rsidR="00417834" w:rsidRPr="0071678D">
        <w:rPr>
          <w:color w:val="auto"/>
          <w:sz w:val="32"/>
          <w:szCs w:val="32"/>
        </w:rPr>
        <w:t xml:space="preserve">. </w:t>
      </w:r>
      <w:r w:rsidR="00417834" w:rsidRPr="00830E3F">
        <w:rPr>
          <w:color w:val="auto"/>
          <w:sz w:val="32"/>
          <w:szCs w:val="32"/>
        </w:rPr>
        <w:t>Họ đem hết những lời trách mắng, phê bình đổ hết lên đầu thầy giáo</w:t>
      </w:r>
      <w:r w:rsidR="00FB26FD" w:rsidRPr="00830E3F">
        <w:rPr>
          <w:color w:val="auto"/>
          <w:sz w:val="32"/>
          <w:szCs w:val="32"/>
        </w:rPr>
        <w:t>. Đây là việc</w:t>
      </w:r>
      <w:r w:rsidR="00FD4F7F" w:rsidRPr="00830E3F">
        <w:rPr>
          <w:color w:val="auto"/>
          <w:sz w:val="32"/>
          <w:szCs w:val="32"/>
        </w:rPr>
        <w:t xml:space="preserve"> </w:t>
      </w:r>
      <w:r w:rsidR="00BF24DF" w:rsidRPr="00830E3F">
        <w:rPr>
          <w:color w:val="auto"/>
          <w:sz w:val="32"/>
          <w:szCs w:val="32"/>
        </w:rPr>
        <w:t xml:space="preserve">mà </w:t>
      </w:r>
      <w:r w:rsidR="00FD4F7F" w:rsidRPr="00830E3F">
        <w:rPr>
          <w:color w:val="auto"/>
          <w:sz w:val="32"/>
          <w:szCs w:val="32"/>
        </w:rPr>
        <w:t>người làm học trò</w:t>
      </w:r>
      <w:r w:rsidR="00FB26FD" w:rsidRPr="00830E3F">
        <w:rPr>
          <w:color w:val="auto"/>
          <w:sz w:val="32"/>
          <w:szCs w:val="32"/>
        </w:rPr>
        <w:t xml:space="preserve"> có</w:t>
      </w:r>
      <w:r w:rsidR="00FD4F7F" w:rsidRPr="00830E3F">
        <w:rPr>
          <w:color w:val="auto"/>
          <w:sz w:val="32"/>
          <w:szCs w:val="32"/>
        </w:rPr>
        <w:t xml:space="preserve"> lỗi nhất đối với thầy giáo. </w:t>
      </w:r>
    </w:p>
    <w:p w14:paraId="1B41BD48" w14:textId="55F9EC58" w:rsidR="003052A5" w:rsidRPr="00830E3F" w:rsidRDefault="00FD4F7F" w:rsidP="003052A5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 xml:space="preserve">Chúng ta thân làm đệ tử của Phật </w:t>
      </w:r>
      <w:r w:rsidR="00A34D0C" w:rsidRPr="00830E3F">
        <w:rPr>
          <w:color w:val="auto"/>
          <w:sz w:val="32"/>
          <w:szCs w:val="32"/>
        </w:rPr>
        <w:t xml:space="preserve">nên biết </w:t>
      </w:r>
      <w:r w:rsidR="009D0F5E" w:rsidRPr="00830E3F">
        <w:rPr>
          <w:color w:val="auto"/>
          <w:sz w:val="32"/>
          <w:szCs w:val="32"/>
        </w:rPr>
        <w:t>ở nơi đâu cũng nên nghĩ đến việc làm rạng rỡ Phật môn</w:t>
      </w:r>
      <w:r w:rsidR="00FB0FB1" w:rsidRPr="00830E3F">
        <w:rPr>
          <w:color w:val="auto"/>
          <w:sz w:val="32"/>
          <w:szCs w:val="32"/>
        </w:rPr>
        <w:t xml:space="preserve">, làm một tấm gương tốt để người thế gian nhìn </w:t>
      </w:r>
      <w:r w:rsidR="00FB0FB1" w:rsidRPr="0071678D">
        <w:rPr>
          <w:color w:val="auto"/>
          <w:sz w:val="32"/>
          <w:szCs w:val="32"/>
        </w:rPr>
        <w:t>thấy</w:t>
      </w:r>
      <w:r w:rsidR="00D41613" w:rsidRPr="0071678D">
        <w:rPr>
          <w:color w:val="auto"/>
          <w:sz w:val="32"/>
          <w:szCs w:val="32"/>
        </w:rPr>
        <w:t xml:space="preserve"> “</w:t>
      </w:r>
      <w:r w:rsidR="0011238E" w:rsidRPr="0071678D">
        <w:rPr>
          <w:color w:val="auto"/>
          <w:sz w:val="32"/>
          <w:szCs w:val="32"/>
        </w:rPr>
        <w:t>A</w:t>
      </w:r>
      <w:r w:rsidR="00D41613" w:rsidRPr="0071678D">
        <w:rPr>
          <w:color w:val="auto"/>
          <w:sz w:val="32"/>
          <w:szCs w:val="32"/>
        </w:rPr>
        <w:t>nh xem người học Phật thật tốt”</w:t>
      </w:r>
      <w:r w:rsidR="0011238E" w:rsidRPr="0071678D">
        <w:rPr>
          <w:color w:val="auto"/>
          <w:sz w:val="32"/>
          <w:szCs w:val="32"/>
        </w:rPr>
        <w:t>.</w:t>
      </w:r>
      <w:r w:rsidR="00691AA6" w:rsidRPr="00830E3F">
        <w:rPr>
          <w:color w:val="auto"/>
          <w:sz w:val="32"/>
          <w:szCs w:val="32"/>
        </w:rPr>
        <w:t xml:space="preserve"> </w:t>
      </w:r>
      <w:r w:rsidR="0011238E">
        <w:rPr>
          <w:color w:val="auto"/>
          <w:sz w:val="32"/>
          <w:szCs w:val="32"/>
        </w:rPr>
        <w:t>N</w:t>
      </w:r>
      <w:r w:rsidR="00691AA6" w:rsidRPr="00830E3F">
        <w:rPr>
          <w:color w:val="auto"/>
          <w:sz w:val="32"/>
          <w:szCs w:val="32"/>
        </w:rPr>
        <w:t xml:space="preserve">ếu họ tán thán như vậy thì ngay đến </w:t>
      </w:r>
      <w:r w:rsidR="0072489A" w:rsidRPr="00830E3F">
        <w:rPr>
          <w:color w:val="auto"/>
          <w:sz w:val="32"/>
          <w:szCs w:val="32"/>
        </w:rPr>
        <w:t xml:space="preserve">Thích Ca Mâu Ni Phật </w:t>
      </w:r>
      <w:r w:rsidR="0003188F" w:rsidRPr="00830E3F">
        <w:rPr>
          <w:color w:val="auto"/>
          <w:sz w:val="32"/>
          <w:szCs w:val="32"/>
        </w:rPr>
        <w:t xml:space="preserve">cũng </w:t>
      </w:r>
      <w:r w:rsidR="008032F1" w:rsidRPr="00830E3F">
        <w:rPr>
          <w:color w:val="auto"/>
          <w:sz w:val="32"/>
          <w:szCs w:val="32"/>
        </w:rPr>
        <w:t xml:space="preserve">được </w:t>
      </w:r>
      <w:r w:rsidR="0003188F" w:rsidRPr="00830E3F">
        <w:rPr>
          <w:color w:val="auto"/>
          <w:sz w:val="32"/>
          <w:szCs w:val="32"/>
        </w:rPr>
        <w:t>tán thán</w:t>
      </w:r>
      <w:r w:rsidR="00A5456E" w:rsidRPr="00830E3F">
        <w:rPr>
          <w:color w:val="auto"/>
          <w:sz w:val="32"/>
          <w:szCs w:val="32"/>
        </w:rPr>
        <w:t xml:space="preserve">. Nếu như bản thân chúng ta làm không tốt, phẩm hạnh, học vấn bị người khác phê bình, họ phê bình thì ngay đến Thích Ca Mâu Ni Phật cũng </w:t>
      </w:r>
      <w:r w:rsidR="008032F1" w:rsidRPr="00830E3F">
        <w:rPr>
          <w:color w:val="auto"/>
          <w:sz w:val="32"/>
          <w:szCs w:val="32"/>
        </w:rPr>
        <w:t xml:space="preserve">bị </w:t>
      </w:r>
      <w:r w:rsidR="00A5456E" w:rsidRPr="00830E3F">
        <w:rPr>
          <w:color w:val="auto"/>
          <w:sz w:val="32"/>
          <w:szCs w:val="32"/>
        </w:rPr>
        <w:t>phê bình</w:t>
      </w:r>
      <w:r w:rsidR="00B663D1" w:rsidRPr="00830E3F">
        <w:rPr>
          <w:color w:val="auto"/>
          <w:sz w:val="32"/>
          <w:szCs w:val="32"/>
        </w:rPr>
        <w:t>. Bạn khiến người khác tạo tội nghiệp thì trong tội nghiệp này chắc chắn có phần của chúng ta</w:t>
      </w:r>
      <w:r w:rsidR="00E8261E" w:rsidRPr="00830E3F">
        <w:rPr>
          <w:color w:val="auto"/>
          <w:sz w:val="32"/>
          <w:szCs w:val="32"/>
        </w:rPr>
        <w:t>.</w:t>
      </w:r>
      <w:r w:rsidR="003052A5" w:rsidRPr="00830E3F">
        <w:rPr>
          <w:color w:val="auto"/>
          <w:sz w:val="32"/>
          <w:szCs w:val="32"/>
        </w:rPr>
        <w:t xml:space="preserve"> </w:t>
      </w:r>
      <w:r w:rsidR="00E8261E" w:rsidRPr="00830E3F">
        <w:rPr>
          <w:color w:val="auto"/>
          <w:sz w:val="32"/>
          <w:szCs w:val="32"/>
        </w:rPr>
        <w:t xml:space="preserve">Xin xem tiếp điều thứ </w:t>
      </w:r>
      <w:r w:rsidR="0011238E">
        <w:rPr>
          <w:color w:val="auto"/>
          <w:sz w:val="32"/>
          <w:szCs w:val="32"/>
        </w:rPr>
        <w:t>mười chín</w:t>
      </w:r>
      <w:r w:rsidR="003052A5" w:rsidRPr="00830E3F">
        <w:rPr>
          <w:color w:val="auto"/>
          <w:sz w:val="32"/>
          <w:szCs w:val="32"/>
        </w:rPr>
        <w:t>:</w:t>
      </w:r>
    </w:p>
    <w:p w14:paraId="44074581" w14:textId="05353E7F" w:rsidR="003052A5" w:rsidRPr="00830E3F" w:rsidRDefault="003052A5" w:rsidP="00830E3F">
      <w:pPr>
        <w:jc w:val="center"/>
        <w:rPr>
          <w:b/>
          <w:i/>
          <w:color w:val="auto"/>
          <w:sz w:val="32"/>
          <w:szCs w:val="32"/>
        </w:rPr>
      </w:pPr>
      <w:r w:rsidRPr="00830E3F">
        <w:rPr>
          <w:b/>
          <w:i/>
          <w:color w:val="auto"/>
          <w:sz w:val="32"/>
          <w:szCs w:val="32"/>
        </w:rPr>
        <w:t>“C</w:t>
      </w:r>
      <w:r w:rsidR="00E8261E" w:rsidRPr="00830E3F">
        <w:rPr>
          <w:b/>
          <w:i/>
          <w:color w:val="auto"/>
          <w:sz w:val="32"/>
          <w:szCs w:val="32"/>
        </w:rPr>
        <w:t>ha mẹ thương, hiếu đâu khó”</w:t>
      </w:r>
    </w:p>
    <w:p w14:paraId="6602313D" w14:textId="049817C1" w:rsidR="00F02555" w:rsidRPr="00830E3F" w:rsidRDefault="00560647" w:rsidP="00F02555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 xml:space="preserve"> </w:t>
      </w:r>
      <w:r w:rsidR="00120371" w:rsidRPr="00830E3F">
        <w:rPr>
          <w:color w:val="auto"/>
          <w:sz w:val="32"/>
          <w:szCs w:val="32"/>
        </w:rPr>
        <w:t>Ở</w:t>
      </w:r>
      <w:r w:rsidRPr="00830E3F">
        <w:rPr>
          <w:color w:val="auto"/>
          <w:sz w:val="32"/>
          <w:szCs w:val="32"/>
        </w:rPr>
        <w:t xml:space="preserve"> đây nói </w:t>
      </w:r>
      <w:r w:rsidR="0071678D">
        <w:rPr>
          <w:color w:val="auto"/>
          <w:sz w:val="32"/>
          <w:szCs w:val="32"/>
        </w:rPr>
        <w:t xml:space="preserve">nếu </w:t>
      </w:r>
      <w:r w:rsidRPr="00830E3F">
        <w:rPr>
          <w:color w:val="auto"/>
          <w:sz w:val="32"/>
          <w:szCs w:val="32"/>
        </w:rPr>
        <w:t>cha mẹ thương yêu chúng ta</w:t>
      </w:r>
      <w:r w:rsidR="0071678D">
        <w:rPr>
          <w:color w:val="auto"/>
          <w:sz w:val="32"/>
          <w:szCs w:val="32"/>
        </w:rPr>
        <w:t xml:space="preserve"> thì </w:t>
      </w:r>
      <w:r w:rsidR="002E695A" w:rsidRPr="00830E3F">
        <w:rPr>
          <w:color w:val="auto"/>
          <w:sz w:val="32"/>
          <w:szCs w:val="32"/>
        </w:rPr>
        <w:t xml:space="preserve">chúng ta hiếu thuận cha mẹ không </w:t>
      </w:r>
      <w:r w:rsidR="00316042" w:rsidRPr="00830E3F">
        <w:rPr>
          <w:color w:val="auto"/>
          <w:sz w:val="32"/>
          <w:szCs w:val="32"/>
        </w:rPr>
        <w:t xml:space="preserve">xem </w:t>
      </w:r>
      <w:r w:rsidR="002E695A" w:rsidRPr="00830E3F">
        <w:rPr>
          <w:color w:val="auto"/>
          <w:sz w:val="32"/>
          <w:szCs w:val="32"/>
        </w:rPr>
        <w:t xml:space="preserve">là việc khó. Vì sao? </w:t>
      </w:r>
      <w:r w:rsidR="00CC2FCC" w:rsidRPr="0071678D">
        <w:rPr>
          <w:i/>
          <w:color w:val="auto"/>
          <w:sz w:val="32"/>
          <w:szCs w:val="32"/>
        </w:rPr>
        <w:t>Phụ tử hữu thân</w:t>
      </w:r>
      <w:r w:rsidR="00CC2FCC" w:rsidRPr="00830E3F">
        <w:rPr>
          <w:color w:val="auto"/>
          <w:sz w:val="32"/>
          <w:szCs w:val="32"/>
        </w:rPr>
        <w:t xml:space="preserve"> là </w:t>
      </w:r>
      <w:r w:rsidR="0011238E">
        <w:rPr>
          <w:color w:val="auto"/>
          <w:sz w:val="32"/>
          <w:szCs w:val="32"/>
        </w:rPr>
        <w:t>một</w:t>
      </w:r>
      <w:r w:rsidR="0011238E" w:rsidRPr="00830E3F">
        <w:rPr>
          <w:color w:val="auto"/>
          <w:sz w:val="32"/>
          <w:szCs w:val="32"/>
        </w:rPr>
        <w:t xml:space="preserve"> </w:t>
      </w:r>
      <w:r w:rsidR="00CC2FCC" w:rsidRPr="00830E3F">
        <w:rPr>
          <w:color w:val="auto"/>
          <w:sz w:val="32"/>
          <w:szCs w:val="32"/>
        </w:rPr>
        <w:t>loại thiên tánh</w:t>
      </w:r>
      <w:r w:rsidR="00F1092F" w:rsidRPr="00830E3F">
        <w:rPr>
          <w:color w:val="auto"/>
          <w:sz w:val="32"/>
          <w:szCs w:val="32"/>
        </w:rPr>
        <w:t xml:space="preserve">. Giả sử loại thiên tánh này có thể </w:t>
      </w:r>
      <w:r w:rsidR="005E2D8E" w:rsidRPr="00830E3F">
        <w:rPr>
          <w:color w:val="auto"/>
          <w:sz w:val="32"/>
          <w:szCs w:val="32"/>
        </w:rPr>
        <w:t>tự nhiên lưu xuất ra, cha mẹ và con cái là tâm liền tâm</w:t>
      </w:r>
      <w:r w:rsidR="00010A31" w:rsidRPr="00830E3F">
        <w:rPr>
          <w:color w:val="auto"/>
          <w:sz w:val="32"/>
          <w:szCs w:val="32"/>
        </w:rPr>
        <w:t xml:space="preserve"> thì hiếu thuận cha mẹ sẽ không khó. Nhưng bạn phải biết, mặc dù nói là không khó </w:t>
      </w:r>
      <w:r w:rsidR="00E11611" w:rsidRPr="00830E3F">
        <w:rPr>
          <w:color w:val="auto"/>
          <w:sz w:val="32"/>
          <w:szCs w:val="32"/>
        </w:rPr>
        <w:t>nhưng chúng ta vẫn phải nghiêm túc nỗ lực đi làm,</w:t>
      </w:r>
      <w:r w:rsidR="005E5ECA" w:rsidRPr="00830E3F">
        <w:rPr>
          <w:color w:val="auto"/>
          <w:sz w:val="32"/>
          <w:szCs w:val="32"/>
        </w:rPr>
        <w:t xml:space="preserve"> không nên cho rằng đây là việc không khó</w:t>
      </w:r>
      <w:r w:rsidR="002275EE" w:rsidRPr="00830E3F">
        <w:rPr>
          <w:color w:val="auto"/>
          <w:sz w:val="32"/>
          <w:szCs w:val="32"/>
        </w:rPr>
        <w:t xml:space="preserve"> mà bạn lơ là</w:t>
      </w:r>
      <w:r w:rsidR="00A40604" w:rsidRPr="00830E3F">
        <w:rPr>
          <w:color w:val="auto"/>
          <w:sz w:val="32"/>
          <w:szCs w:val="32"/>
        </w:rPr>
        <w:t>, bạn không chú ý đến những việc nhỏ. Việc dễ mà không làm thì đó gọi là</w:t>
      </w:r>
      <w:r w:rsidR="0011238E">
        <w:rPr>
          <w:color w:val="auto"/>
          <w:sz w:val="32"/>
          <w:szCs w:val="32"/>
        </w:rPr>
        <w:t>:</w:t>
      </w:r>
      <w:r w:rsidR="00A40604" w:rsidRPr="00830E3F">
        <w:rPr>
          <w:color w:val="auto"/>
          <w:sz w:val="32"/>
          <w:szCs w:val="32"/>
        </w:rPr>
        <w:t xml:space="preserve"> </w:t>
      </w:r>
      <w:r w:rsidR="0011238E">
        <w:rPr>
          <w:color w:val="auto"/>
          <w:sz w:val="32"/>
          <w:szCs w:val="32"/>
        </w:rPr>
        <w:t>“</w:t>
      </w:r>
      <w:r w:rsidR="00D3709A">
        <w:rPr>
          <w:i/>
          <w:color w:val="auto"/>
          <w:sz w:val="32"/>
          <w:szCs w:val="32"/>
        </w:rPr>
        <w:t>T</w:t>
      </w:r>
      <w:r w:rsidR="007B0E27" w:rsidRPr="00830E3F">
        <w:rPr>
          <w:i/>
          <w:color w:val="auto"/>
          <w:sz w:val="32"/>
          <w:szCs w:val="32"/>
        </w:rPr>
        <w:t>ự chê tự bỏ, tự cam tâm đọa lạc</w:t>
      </w:r>
      <w:r w:rsidR="0011238E">
        <w:rPr>
          <w:color w:val="auto"/>
          <w:sz w:val="32"/>
          <w:szCs w:val="32"/>
        </w:rPr>
        <w:t>”</w:t>
      </w:r>
      <w:r w:rsidR="007B0E27" w:rsidRPr="00830E3F">
        <w:rPr>
          <w:color w:val="auto"/>
          <w:sz w:val="32"/>
          <w:szCs w:val="32"/>
        </w:rPr>
        <w:t>, vậy sẽ thành người gì?</w:t>
      </w:r>
      <w:r w:rsidR="00F02555" w:rsidRPr="00830E3F">
        <w:rPr>
          <w:color w:val="auto"/>
          <w:sz w:val="32"/>
          <w:szCs w:val="32"/>
        </w:rPr>
        <w:t xml:space="preserve"> </w:t>
      </w:r>
      <w:r w:rsidR="000933AD" w:rsidRPr="00830E3F">
        <w:rPr>
          <w:color w:val="auto"/>
          <w:sz w:val="32"/>
          <w:szCs w:val="32"/>
        </w:rPr>
        <w:t>Câu tiếp theo</w:t>
      </w:r>
      <w:r w:rsidR="00F02555" w:rsidRPr="00830E3F">
        <w:rPr>
          <w:color w:val="auto"/>
          <w:sz w:val="32"/>
          <w:szCs w:val="32"/>
        </w:rPr>
        <w:t>:</w:t>
      </w:r>
    </w:p>
    <w:p w14:paraId="7D27E705" w14:textId="66AB3120" w:rsidR="00F02555" w:rsidRPr="00830E3F" w:rsidRDefault="00F02555" w:rsidP="00830E3F">
      <w:pPr>
        <w:jc w:val="center"/>
        <w:rPr>
          <w:b/>
          <w:i/>
          <w:color w:val="auto"/>
          <w:sz w:val="32"/>
          <w:szCs w:val="32"/>
        </w:rPr>
      </w:pPr>
      <w:r w:rsidRPr="00830E3F">
        <w:rPr>
          <w:b/>
          <w:i/>
          <w:color w:val="auto"/>
          <w:sz w:val="32"/>
          <w:szCs w:val="32"/>
        </w:rPr>
        <w:t>“C</w:t>
      </w:r>
      <w:r w:rsidR="000933AD" w:rsidRPr="00830E3F">
        <w:rPr>
          <w:b/>
          <w:i/>
          <w:color w:val="auto"/>
          <w:sz w:val="32"/>
          <w:szCs w:val="32"/>
        </w:rPr>
        <w:t>ha mẹ ghét, hiếu mới tố</w:t>
      </w:r>
      <w:r w:rsidRPr="00830E3F">
        <w:rPr>
          <w:b/>
          <w:i/>
          <w:color w:val="auto"/>
          <w:sz w:val="32"/>
          <w:szCs w:val="32"/>
        </w:rPr>
        <w:t>t”</w:t>
      </w:r>
    </w:p>
    <w:p w14:paraId="7ED6A04D" w14:textId="57DAF99A" w:rsidR="00BC7CDE" w:rsidRPr="00830E3F" w:rsidRDefault="000933AD" w:rsidP="00F02555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 xml:space="preserve"> Nếu cha mẹ ghét chúng ta, </w:t>
      </w:r>
      <w:r w:rsidR="00A65C07" w:rsidRPr="00830E3F">
        <w:rPr>
          <w:color w:val="auto"/>
          <w:sz w:val="32"/>
          <w:szCs w:val="32"/>
        </w:rPr>
        <w:t>bạn xem thời xưa có một ví dụ nổi tiếng nhất là câu chuyện của Đại Thuấ</w:t>
      </w:r>
      <w:r w:rsidR="00F255FE" w:rsidRPr="00830E3F">
        <w:rPr>
          <w:color w:val="auto"/>
          <w:sz w:val="32"/>
          <w:szCs w:val="32"/>
        </w:rPr>
        <w:t>n.</w:t>
      </w:r>
      <w:r w:rsidR="00A65C07" w:rsidRPr="00830E3F">
        <w:rPr>
          <w:color w:val="auto"/>
          <w:sz w:val="32"/>
          <w:szCs w:val="32"/>
        </w:rPr>
        <w:t xml:space="preserve"> </w:t>
      </w:r>
      <w:r w:rsidR="0011238E">
        <w:rPr>
          <w:color w:val="auto"/>
          <w:sz w:val="32"/>
          <w:szCs w:val="32"/>
        </w:rPr>
        <w:t>Bốn ngàn năm trăm</w:t>
      </w:r>
      <w:r w:rsidR="00A65C07" w:rsidRPr="00830E3F">
        <w:rPr>
          <w:color w:val="auto"/>
          <w:sz w:val="32"/>
          <w:szCs w:val="32"/>
        </w:rPr>
        <w:t xml:space="preserve"> năm trước</w:t>
      </w:r>
      <w:r w:rsidR="000E78FF" w:rsidRPr="00830E3F">
        <w:rPr>
          <w:color w:val="auto"/>
          <w:sz w:val="32"/>
          <w:szCs w:val="32"/>
        </w:rPr>
        <w:t>, cha mẹ của vua Thuấn ngược đãi ông, căm ghét ông</w:t>
      </w:r>
      <w:r w:rsidR="00B93D3D">
        <w:rPr>
          <w:color w:val="auto"/>
          <w:sz w:val="32"/>
          <w:szCs w:val="32"/>
        </w:rPr>
        <w:t>,</w:t>
      </w:r>
      <w:r w:rsidR="00F255FE" w:rsidRPr="00830E3F">
        <w:rPr>
          <w:color w:val="auto"/>
          <w:sz w:val="32"/>
          <w:szCs w:val="32"/>
        </w:rPr>
        <w:t xml:space="preserve"> thậm chí lúc nào cũng muốn đẩy ông vào chỗ chết</w:t>
      </w:r>
      <w:r w:rsidR="00FF5E85" w:rsidRPr="00830E3F">
        <w:rPr>
          <w:color w:val="auto"/>
          <w:sz w:val="32"/>
          <w:szCs w:val="32"/>
        </w:rPr>
        <w:t>. Nhưng vua Thuấn chưa bao giờ nhìn lỗi của cha mẹ,</w:t>
      </w:r>
      <w:r w:rsidR="00E74A83" w:rsidRPr="00830E3F">
        <w:rPr>
          <w:color w:val="auto"/>
          <w:sz w:val="32"/>
          <w:szCs w:val="32"/>
        </w:rPr>
        <w:t xml:space="preserve"> ông thường nghĩ bản thân mình làm chưa tốt nên mới khiến cha mẹ oán hận mình như vậy. Cho nên ông thường sửa lỗi</w:t>
      </w:r>
      <w:r w:rsidR="00B6064E" w:rsidRPr="00830E3F">
        <w:rPr>
          <w:color w:val="auto"/>
          <w:sz w:val="32"/>
          <w:szCs w:val="32"/>
        </w:rPr>
        <w:t>, nơi đâu cũng cẩn thận thận trọng, không làm những việc có lỗi với cha mẹ.</w:t>
      </w:r>
      <w:r w:rsidR="003F1B25" w:rsidRPr="00830E3F">
        <w:rPr>
          <w:color w:val="auto"/>
          <w:sz w:val="32"/>
          <w:szCs w:val="32"/>
        </w:rPr>
        <w:t xml:space="preserve"> Bạn xem người có tâm hiếu như vậy chính là đại </w:t>
      </w:r>
      <w:r w:rsidR="007273D7" w:rsidRPr="00830E3F">
        <w:rPr>
          <w:color w:val="auto"/>
          <w:sz w:val="32"/>
          <w:szCs w:val="32"/>
        </w:rPr>
        <w:t>Hiền. Bởi vì Thuấn có hành vi chí hiếu như vậy,</w:t>
      </w:r>
      <w:r w:rsidR="00257A4D" w:rsidRPr="00830E3F">
        <w:rPr>
          <w:color w:val="auto"/>
          <w:sz w:val="32"/>
          <w:szCs w:val="32"/>
        </w:rPr>
        <w:t xml:space="preserve"> lúc đó vua Nghiêu nghe được câu chuyện </w:t>
      </w:r>
      <w:r w:rsidR="0095316A" w:rsidRPr="00830E3F">
        <w:rPr>
          <w:color w:val="auto"/>
          <w:sz w:val="32"/>
          <w:szCs w:val="32"/>
        </w:rPr>
        <w:t>này</w:t>
      </w:r>
      <w:r w:rsidR="00257A4D" w:rsidRPr="00830E3F">
        <w:rPr>
          <w:color w:val="auto"/>
          <w:sz w:val="32"/>
          <w:szCs w:val="32"/>
        </w:rPr>
        <w:t xml:space="preserve"> nên ông vô cùng tán thán</w:t>
      </w:r>
      <w:r w:rsidR="00385E8A" w:rsidRPr="00830E3F">
        <w:rPr>
          <w:color w:val="auto"/>
          <w:sz w:val="32"/>
          <w:szCs w:val="32"/>
        </w:rPr>
        <w:t xml:space="preserve"> và mời Thuấn ra phục vụ cho đất nước</w:t>
      </w:r>
      <w:r w:rsidR="00655838">
        <w:rPr>
          <w:color w:val="auto"/>
          <w:sz w:val="32"/>
          <w:szCs w:val="32"/>
        </w:rPr>
        <w:t>,</w:t>
      </w:r>
      <w:r w:rsidR="00385E8A" w:rsidRPr="00830E3F">
        <w:rPr>
          <w:color w:val="auto"/>
          <w:sz w:val="32"/>
          <w:szCs w:val="32"/>
        </w:rPr>
        <w:t xml:space="preserve"> </w:t>
      </w:r>
      <w:r w:rsidR="00655838">
        <w:rPr>
          <w:color w:val="auto"/>
          <w:sz w:val="32"/>
          <w:szCs w:val="32"/>
        </w:rPr>
        <w:t>l</w:t>
      </w:r>
      <w:r w:rsidR="00385E8A" w:rsidRPr="00830E3F">
        <w:rPr>
          <w:color w:val="auto"/>
          <w:sz w:val="32"/>
          <w:szCs w:val="32"/>
        </w:rPr>
        <w:t>àm trợ thủ cho ông</w:t>
      </w:r>
      <w:r w:rsidR="00E9583F" w:rsidRPr="00830E3F">
        <w:rPr>
          <w:color w:val="auto"/>
          <w:sz w:val="32"/>
          <w:szCs w:val="32"/>
        </w:rPr>
        <w:t>, giúp ông trị lý đất nướ</w:t>
      </w:r>
      <w:r w:rsidR="00A13820" w:rsidRPr="00830E3F">
        <w:rPr>
          <w:color w:val="auto"/>
          <w:sz w:val="32"/>
          <w:szCs w:val="32"/>
        </w:rPr>
        <w:t>c. V</w:t>
      </w:r>
      <w:r w:rsidR="00E9583F" w:rsidRPr="00830E3F">
        <w:rPr>
          <w:color w:val="auto"/>
          <w:sz w:val="32"/>
          <w:szCs w:val="32"/>
        </w:rPr>
        <w:t xml:space="preserve">ua Nghiêu có trí tuệ, ông </w:t>
      </w:r>
      <w:r w:rsidR="00181D35" w:rsidRPr="00830E3F">
        <w:rPr>
          <w:color w:val="auto"/>
          <w:sz w:val="32"/>
          <w:szCs w:val="32"/>
        </w:rPr>
        <w:t>b</w:t>
      </w:r>
      <w:r w:rsidR="00E9583F" w:rsidRPr="00830E3F">
        <w:rPr>
          <w:color w:val="auto"/>
          <w:sz w:val="32"/>
          <w:szCs w:val="32"/>
        </w:rPr>
        <w:t xml:space="preserve">iết phải mời </w:t>
      </w:r>
      <w:r w:rsidR="00181D35" w:rsidRPr="00830E3F">
        <w:rPr>
          <w:color w:val="auto"/>
          <w:sz w:val="32"/>
          <w:szCs w:val="32"/>
        </w:rPr>
        <w:t>một đại hiếu tử ra giúp mình</w:t>
      </w:r>
      <w:r w:rsidR="0011238E">
        <w:rPr>
          <w:color w:val="auto"/>
          <w:sz w:val="32"/>
          <w:szCs w:val="32"/>
        </w:rPr>
        <w:t>.</w:t>
      </w:r>
      <w:r w:rsidR="00181D35" w:rsidRPr="00830E3F">
        <w:rPr>
          <w:color w:val="auto"/>
          <w:sz w:val="32"/>
          <w:szCs w:val="32"/>
        </w:rPr>
        <w:t xml:space="preserve"> </w:t>
      </w:r>
      <w:r w:rsidR="0011238E">
        <w:rPr>
          <w:color w:val="auto"/>
          <w:sz w:val="32"/>
          <w:szCs w:val="32"/>
        </w:rPr>
        <w:t>V</w:t>
      </w:r>
      <w:r w:rsidR="00181D35" w:rsidRPr="00830E3F">
        <w:rPr>
          <w:color w:val="auto"/>
          <w:sz w:val="32"/>
          <w:szCs w:val="32"/>
        </w:rPr>
        <w:t>ì Thuấn có thể tận hiếu với cha mẹ thì cũng có thể tận trung với quốc gia</w:t>
      </w:r>
      <w:r w:rsidR="004E5938" w:rsidRPr="00830E3F">
        <w:rPr>
          <w:color w:val="auto"/>
          <w:sz w:val="32"/>
          <w:szCs w:val="32"/>
        </w:rPr>
        <w:t xml:space="preserve">, tìm cầu </w:t>
      </w:r>
      <w:r w:rsidR="002D5EE6" w:rsidRPr="00830E3F">
        <w:rPr>
          <w:color w:val="auto"/>
          <w:sz w:val="32"/>
          <w:szCs w:val="32"/>
        </w:rPr>
        <w:t xml:space="preserve">lợi ích cho nhân dân. Vua Nghiêu đã gả </w:t>
      </w:r>
      <w:r w:rsidR="0011238E">
        <w:rPr>
          <w:color w:val="auto"/>
          <w:sz w:val="32"/>
          <w:szCs w:val="32"/>
        </w:rPr>
        <w:t>hai</w:t>
      </w:r>
      <w:r w:rsidR="0011238E" w:rsidRPr="00830E3F">
        <w:rPr>
          <w:color w:val="auto"/>
          <w:sz w:val="32"/>
          <w:szCs w:val="32"/>
        </w:rPr>
        <w:t xml:space="preserve"> </w:t>
      </w:r>
      <w:r w:rsidR="002D5EE6" w:rsidRPr="00830E3F">
        <w:rPr>
          <w:color w:val="auto"/>
          <w:sz w:val="32"/>
          <w:szCs w:val="32"/>
        </w:rPr>
        <w:t>người con gái cho ông</w:t>
      </w:r>
      <w:r w:rsidR="0095434A" w:rsidRPr="00830E3F">
        <w:rPr>
          <w:color w:val="auto"/>
          <w:sz w:val="32"/>
          <w:szCs w:val="32"/>
        </w:rPr>
        <w:t>, sau đó còn nhường ngôi vua cho ông</w:t>
      </w:r>
      <w:r w:rsidR="000965E9" w:rsidRPr="00830E3F">
        <w:rPr>
          <w:color w:val="auto"/>
          <w:sz w:val="32"/>
          <w:szCs w:val="32"/>
        </w:rPr>
        <w:t xml:space="preserve">. Thuấn </w:t>
      </w:r>
      <w:r w:rsidR="00655838">
        <w:rPr>
          <w:color w:val="auto"/>
          <w:sz w:val="32"/>
          <w:szCs w:val="32"/>
        </w:rPr>
        <w:t>tuy bị</w:t>
      </w:r>
      <w:r w:rsidR="000965E9" w:rsidRPr="00830E3F">
        <w:rPr>
          <w:color w:val="auto"/>
          <w:sz w:val="32"/>
          <w:szCs w:val="32"/>
        </w:rPr>
        <w:t xml:space="preserve"> cha mẹ ghét nhưng ông vẫn có thể hành hiếu</w:t>
      </w:r>
      <w:r w:rsidR="0021211A" w:rsidRPr="00830E3F">
        <w:rPr>
          <w:color w:val="auto"/>
          <w:sz w:val="32"/>
          <w:szCs w:val="32"/>
        </w:rPr>
        <w:t xml:space="preserve">, việc đáng quý như vậy, tâm hạnh </w:t>
      </w:r>
      <w:r w:rsidR="0076504B" w:rsidRPr="00830E3F">
        <w:rPr>
          <w:color w:val="auto"/>
          <w:sz w:val="32"/>
          <w:szCs w:val="32"/>
        </w:rPr>
        <w:t>này</w:t>
      </w:r>
      <w:r w:rsidR="0021211A" w:rsidRPr="00830E3F">
        <w:rPr>
          <w:color w:val="auto"/>
          <w:sz w:val="32"/>
          <w:szCs w:val="32"/>
        </w:rPr>
        <w:t xml:space="preserve"> đã chiêu cảm được quả báo </w:t>
      </w:r>
      <w:r w:rsidR="0076504B" w:rsidRPr="00830E3F">
        <w:rPr>
          <w:color w:val="auto"/>
          <w:sz w:val="32"/>
          <w:szCs w:val="32"/>
        </w:rPr>
        <w:t xml:space="preserve">rất </w:t>
      </w:r>
      <w:r w:rsidR="00CB09F4" w:rsidRPr="00830E3F">
        <w:rPr>
          <w:color w:val="auto"/>
          <w:sz w:val="32"/>
          <w:szCs w:val="32"/>
        </w:rPr>
        <w:t>đáng quý</w:t>
      </w:r>
      <w:r w:rsidR="007764FA" w:rsidRPr="00830E3F">
        <w:rPr>
          <w:color w:val="auto"/>
          <w:sz w:val="32"/>
          <w:szCs w:val="32"/>
        </w:rPr>
        <w:t>. Cho nên</w:t>
      </w:r>
      <w:r w:rsidR="00655838">
        <w:rPr>
          <w:color w:val="auto"/>
          <w:sz w:val="32"/>
          <w:szCs w:val="32"/>
        </w:rPr>
        <w:t>,</w:t>
      </w:r>
      <w:r w:rsidR="007764FA" w:rsidRPr="00830E3F">
        <w:rPr>
          <w:color w:val="auto"/>
          <w:sz w:val="32"/>
          <w:szCs w:val="32"/>
        </w:rPr>
        <w:t xml:space="preserve"> bạn phải biết </w:t>
      </w:r>
      <w:r w:rsidR="007764FA" w:rsidRPr="00655838">
        <w:rPr>
          <w:b/>
          <w:color w:val="auto"/>
          <w:sz w:val="32"/>
          <w:szCs w:val="32"/>
        </w:rPr>
        <w:t>phước là do nghịch duyên mang đến</w:t>
      </w:r>
      <w:r w:rsidR="007764FA" w:rsidRPr="00830E3F">
        <w:rPr>
          <w:color w:val="auto"/>
          <w:sz w:val="32"/>
          <w:szCs w:val="32"/>
        </w:rPr>
        <w:t>. Nếu bạn có thể chấp nhận nghịch cảnh thì phước của bạn sẽ lớn</w:t>
      </w:r>
      <w:r w:rsidR="005D0F68" w:rsidRPr="00830E3F">
        <w:rPr>
          <w:color w:val="auto"/>
          <w:sz w:val="32"/>
          <w:szCs w:val="32"/>
        </w:rPr>
        <w:t xml:space="preserve">. Nếu bạn không thể tiếp nhận thì </w:t>
      </w:r>
      <w:r w:rsidR="00BC7CDE" w:rsidRPr="00830E3F">
        <w:rPr>
          <w:color w:val="auto"/>
          <w:sz w:val="32"/>
          <w:szCs w:val="32"/>
        </w:rPr>
        <w:t xml:space="preserve">bạn </w:t>
      </w:r>
      <w:r w:rsidR="005D0F68" w:rsidRPr="00830E3F">
        <w:rPr>
          <w:color w:val="auto"/>
          <w:sz w:val="32"/>
          <w:szCs w:val="32"/>
        </w:rPr>
        <w:t>là người</w:t>
      </w:r>
      <w:r w:rsidR="00E372BE" w:rsidRPr="00830E3F">
        <w:rPr>
          <w:color w:val="auto"/>
          <w:sz w:val="32"/>
          <w:szCs w:val="32"/>
        </w:rPr>
        <w:t xml:space="preserve"> có</w:t>
      </w:r>
      <w:r w:rsidR="00BC7CDE" w:rsidRPr="00830E3F">
        <w:rPr>
          <w:color w:val="auto"/>
          <w:sz w:val="32"/>
          <w:szCs w:val="32"/>
        </w:rPr>
        <w:t xml:space="preserve"> phước nhỏ, </w:t>
      </w:r>
      <w:r w:rsidR="005D0F68" w:rsidRPr="00830E3F">
        <w:rPr>
          <w:color w:val="auto"/>
          <w:sz w:val="32"/>
          <w:szCs w:val="32"/>
        </w:rPr>
        <w:t>vô phước, phước mỏng.</w:t>
      </w:r>
    </w:p>
    <w:p w14:paraId="0AD0A2FC" w14:textId="7BE35F72" w:rsidR="00EA2320" w:rsidRPr="00830E3F" w:rsidRDefault="00BC7CDE" w:rsidP="0013432F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 xml:space="preserve">Đương </w:t>
      </w:r>
      <w:r w:rsidR="00EC3C16" w:rsidRPr="00830E3F">
        <w:rPr>
          <w:color w:val="auto"/>
          <w:sz w:val="32"/>
          <w:szCs w:val="32"/>
        </w:rPr>
        <w:t xml:space="preserve">nhiên chữ </w:t>
      </w:r>
      <w:r w:rsidR="00EC3C16" w:rsidRPr="00655838">
        <w:rPr>
          <w:color w:val="auto"/>
          <w:sz w:val="32"/>
          <w:szCs w:val="32"/>
        </w:rPr>
        <w:t>“</w:t>
      </w:r>
      <w:r w:rsidR="0011238E" w:rsidRPr="00655838">
        <w:rPr>
          <w:i/>
          <w:color w:val="auto"/>
          <w:sz w:val="32"/>
          <w:szCs w:val="32"/>
        </w:rPr>
        <w:t>G</w:t>
      </w:r>
      <w:r w:rsidR="00EC3C16" w:rsidRPr="00655838">
        <w:rPr>
          <w:i/>
          <w:color w:val="auto"/>
          <w:sz w:val="32"/>
          <w:szCs w:val="32"/>
        </w:rPr>
        <w:t>hét</w:t>
      </w:r>
      <w:r w:rsidR="00EC3C16" w:rsidRPr="00655838">
        <w:rPr>
          <w:color w:val="auto"/>
          <w:sz w:val="32"/>
          <w:szCs w:val="32"/>
        </w:rPr>
        <w:t>”</w:t>
      </w:r>
      <w:r w:rsidR="00EC3C16" w:rsidRPr="00830E3F">
        <w:rPr>
          <w:color w:val="auto"/>
          <w:sz w:val="32"/>
          <w:szCs w:val="32"/>
        </w:rPr>
        <w:t xml:space="preserve"> ở đây cũng là nghĩa rộng</w:t>
      </w:r>
      <w:r w:rsidR="002315B2" w:rsidRPr="00830E3F">
        <w:rPr>
          <w:color w:val="auto"/>
          <w:sz w:val="32"/>
          <w:szCs w:val="32"/>
        </w:rPr>
        <w:t xml:space="preserve">, nó bao gồm cả việc cha mẹ có thể không hiểu chúng ta. Nhiều lúc </w:t>
      </w:r>
      <w:r w:rsidR="00AB36B9" w:rsidRPr="00830E3F">
        <w:rPr>
          <w:color w:val="auto"/>
          <w:sz w:val="32"/>
          <w:szCs w:val="32"/>
        </w:rPr>
        <w:t>chúng ta thật lòng làm những việc tốt cho cha mẹ,</w:t>
      </w:r>
      <w:r w:rsidR="00F4340E" w:rsidRPr="00830E3F">
        <w:rPr>
          <w:color w:val="auto"/>
          <w:sz w:val="32"/>
          <w:szCs w:val="32"/>
        </w:rPr>
        <w:t xml:space="preserve"> </w:t>
      </w:r>
      <w:r w:rsidR="00AB36B9" w:rsidRPr="00830E3F">
        <w:rPr>
          <w:color w:val="auto"/>
          <w:sz w:val="32"/>
          <w:szCs w:val="32"/>
        </w:rPr>
        <w:t>thật lòng muốn cha mẹ được vẻ vang</w:t>
      </w:r>
      <w:r w:rsidR="00780B9D" w:rsidRPr="00830E3F">
        <w:rPr>
          <w:color w:val="auto"/>
          <w:sz w:val="32"/>
          <w:szCs w:val="32"/>
        </w:rPr>
        <w:t xml:space="preserve"> nhưng chưa chắc cha mẹ đã hiểu ý của chúng ta. Điều này có lẽ vì trước đây cha mẹ </w:t>
      </w:r>
      <w:r w:rsidR="007E511F" w:rsidRPr="00830E3F">
        <w:rPr>
          <w:color w:val="auto"/>
          <w:sz w:val="32"/>
          <w:szCs w:val="32"/>
        </w:rPr>
        <w:t>chưa học qua đạo lý Thánh Hiền</w:t>
      </w:r>
      <w:r w:rsidR="00655838">
        <w:rPr>
          <w:color w:val="auto"/>
          <w:sz w:val="32"/>
          <w:szCs w:val="32"/>
        </w:rPr>
        <w:t>.</w:t>
      </w:r>
      <w:r w:rsidR="007E511F" w:rsidRPr="00830E3F">
        <w:rPr>
          <w:color w:val="auto"/>
          <w:sz w:val="32"/>
          <w:szCs w:val="32"/>
        </w:rPr>
        <w:t xml:space="preserve"> </w:t>
      </w:r>
      <w:r w:rsidR="00655838">
        <w:rPr>
          <w:color w:val="auto"/>
          <w:sz w:val="32"/>
          <w:szCs w:val="32"/>
        </w:rPr>
        <w:t>C</w:t>
      </w:r>
      <w:r w:rsidR="007E511F" w:rsidRPr="00830E3F">
        <w:rPr>
          <w:color w:val="auto"/>
          <w:sz w:val="32"/>
          <w:szCs w:val="32"/>
        </w:rPr>
        <w:t>húng ta làm</w:t>
      </w:r>
      <w:r w:rsidR="004E6D63" w:rsidRPr="00830E3F">
        <w:rPr>
          <w:color w:val="auto"/>
          <w:sz w:val="32"/>
          <w:szCs w:val="32"/>
        </w:rPr>
        <w:t xml:space="preserve"> </w:t>
      </w:r>
      <w:r w:rsidR="00767E65" w:rsidRPr="00830E3F">
        <w:rPr>
          <w:color w:val="auto"/>
          <w:sz w:val="32"/>
          <w:szCs w:val="32"/>
        </w:rPr>
        <w:t xml:space="preserve">việc </w:t>
      </w:r>
      <w:r w:rsidR="004E6D63" w:rsidRPr="00830E3F">
        <w:rPr>
          <w:color w:val="auto"/>
          <w:sz w:val="32"/>
          <w:szCs w:val="32"/>
        </w:rPr>
        <w:t>đều hy vọng dựa vào lời giáo huấn của Thánh Hiền mà làm</w:t>
      </w:r>
      <w:r w:rsidR="00655838">
        <w:rPr>
          <w:color w:val="auto"/>
          <w:sz w:val="32"/>
          <w:szCs w:val="32"/>
        </w:rPr>
        <w:t>, c</w:t>
      </w:r>
      <w:r w:rsidR="004E6D63" w:rsidRPr="00830E3F">
        <w:rPr>
          <w:color w:val="auto"/>
          <w:sz w:val="32"/>
          <w:szCs w:val="32"/>
        </w:rPr>
        <w:t>ó thể họ không hiểu, không hiểu thì phải làm sao?</w:t>
      </w:r>
      <w:r w:rsidR="00AC578A" w:rsidRPr="00830E3F">
        <w:rPr>
          <w:color w:val="auto"/>
          <w:sz w:val="32"/>
          <w:szCs w:val="32"/>
        </w:rPr>
        <w:t xml:space="preserve"> </w:t>
      </w:r>
      <w:r w:rsidR="00655838">
        <w:rPr>
          <w:color w:val="auto"/>
          <w:sz w:val="32"/>
          <w:szCs w:val="32"/>
        </w:rPr>
        <w:t>Họ k</w:t>
      </w:r>
      <w:r w:rsidR="00AC578A" w:rsidRPr="00830E3F">
        <w:rPr>
          <w:color w:val="auto"/>
          <w:sz w:val="32"/>
          <w:szCs w:val="32"/>
        </w:rPr>
        <w:t>hông hiểu</w:t>
      </w:r>
      <w:r w:rsidR="00655838">
        <w:rPr>
          <w:color w:val="auto"/>
          <w:sz w:val="32"/>
          <w:szCs w:val="32"/>
        </w:rPr>
        <w:t xml:space="preserve"> nhưng</w:t>
      </w:r>
      <w:r w:rsidR="00AC578A" w:rsidRPr="00830E3F">
        <w:rPr>
          <w:color w:val="auto"/>
          <w:sz w:val="32"/>
          <w:szCs w:val="32"/>
        </w:rPr>
        <w:t xml:space="preserve"> chúng ta vẫn phải tận hiếu, tuyệt đối không được có tơ hào bất mãn và oán giận nào đối với cha mẹ,</w:t>
      </w:r>
      <w:r w:rsidR="007160A0" w:rsidRPr="00830E3F">
        <w:rPr>
          <w:color w:val="auto"/>
          <w:sz w:val="32"/>
          <w:szCs w:val="32"/>
        </w:rPr>
        <w:t xml:space="preserve"> mà càng nên cố gắ</w:t>
      </w:r>
      <w:r w:rsidR="003C3B69" w:rsidRPr="00830E3F">
        <w:rPr>
          <w:color w:val="auto"/>
          <w:sz w:val="32"/>
          <w:szCs w:val="32"/>
        </w:rPr>
        <w:t>ng tiế</w:t>
      </w:r>
      <w:r w:rsidR="007160A0" w:rsidRPr="00830E3F">
        <w:rPr>
          <w:color w:val="auto"/>
          <w:sz w:val="32"/>
          <w:szCs w:val="32"/>
        </w:rPr>
        <w:t>n đức tu nghiệp. Bạn xem trong “Hiếu Kinh” có nói</w:t>
      </w:r>
      <w:r w:rsidR="0011238E">
        <w:rPr>
          <w:color w:val="auto"/>
          <w:sz w:val="32"/>
          <w:szCs w:val="32"/>
        </w:rPr>
        <w:t>:</w:t>
      </w:r>
      <w:r w:rsidR="00543321" w:rsidRPr="00830E3F">
        <w:rPr>
          <w:color w:val="auto"/>
          <w:sz w:val="32"/>
          <w:szCs w:val="32"/>
        </w:rPr>
        <w:t xml:space="preserve"> “</w:t>
      </w:r>
      <w:r w:rsidR="00D3709A">
        <w:rPr>
          <w:i/>
          <w:color w:val="auto"/>
          <w:sz w:val="32"/>
          <w:szCs w:val="32"/>
        </w:rPr>
        <w:t>H</w:t>
      </w:r>
      <w:r w:rsidR="00543321" w:rsidRPr="00830E3F">
        <w:rPr>
          <w:i/>
          <w:color w:val="auto"/>
          <w:sz w:val="32"/>
          <w:szCs w:val="32"/>
        </w:rPr>
        <w:t xml:space="preserve">iếu trước tiên là hiếu với cha mẹ, tiếp theo là </w:t>
      </w:r>
      <w:r w:rsidR="007F6DB3" w:rsidRPr="00830E3F">
        <w:rPr>
          <w:i/>
          <w:color w:val="auto"/>
          <w:sz w:val="32"/>
          <w:szCs w:val="32"/>
        </w:rPr>
        <w:t xml:space="preserve">trung thành với </w:t>
      </w:r>
      <w:r w:rsidR="00543321" w:rsidRPr="00830E3F">
        <w:rPr>
          <w:i/>
          <w:color w:val="auto"/>
          <w:sz w:val="32"/>
          <w:szCs w:val="32"/>
        </w:rPr>
        <w:t>quân vương, cuối cùng là lập thân</w:t>
      </w:r>
      <w:r w:rsidR="00543321" w:rsidRPr="00830E3F">
        <w:rPr>
          <w:color w:val="auto"/>
          <w:sz w:val="32"/>
          <w:szCs w:val="32"/>
        </w:rPr>
        <w:t>”</w:t>
      </w:r>
      <w:r w:rsidR="0007347C" w:rsidRPr="00830E3F">
        <w:rPr>
          <w:rStyle w:val="FootnoteReference"/>
          <w:color w:val="auto"/>
          <w:sz w:val="32"/>
          <w:szCs w:val="32"/>
        </w:rPr>
        <w:footnoteReference w:id="1"/>
      </w:r>
      <w:r w:rsidR="005B4E76" w:rsidRPr="00830E3F">
        <w:rPr>
          <w:color w:val="auto"/>
          <w:sz w:val="32"/>
          <w:szCs w:val="32"/>
        </w:rPr>
        <w:t xml:space="preserve">. </w:t>
      </w:r>
      <w:r w:rsidR="00F4340E" w:rsidRPr="00830E3F">
        <w:rPr>
          <w:color w:val="auto"/>
          <w:sz w:val="32"/>
          <w:szCs w:val="32"/>
        </w:rPr>
        <w:t>Ở</w:t>
      </w:r>
      <w:r w:rsidR="005B4E76" w:rsidRPr="00830E3F">
        <w:rPr>
          <w:color w:val="auto"/>
          <w:sz w:val="32"/>
          <w:szCs w:val="32"/>
        </w:rPr>
        <w:t xml:space="preserve"> đây Khổng Tử nói hiếu có </w:t>
      </w:r>
      <w:r w:rsidR="0011238E">
        <w:rPr>
          <w:color w:val="auto"/>
          <w:sz w:val="32"/>
          <w:szCs w:val="32"/>
        </w:rPr>
        <w:t>ba</w:t>
      </w:r>
      <w:r w:rsidR="0011238E" w:rsidRPr="00830E3F">
        <w:rPr>
          <w:color w:val="auto"/>
          <w:sz w:val="32"/>
          <w:szCs w:val="32"/>
        </w:rPr>
        <w:t xml:space="preserve"> </w:t>
      </w:r>
      <w:r w:rsidR="005B4E76" w:rsidRPr="00830E3F">
        <w:rPr>
          <w:color w:val="auto"/>
          <w:sz w:val="32"/>
          <w:szCs w:val="32"/>
        </w:rPr>
        <w:t>tầng lớp</w:t>
      </w:r>
      <w:r w:rsidR="0011238E">
        <w:rPr>
          <w:color w:val="auto"/>
          <w:sz w:val="32"/>
          <w:szCs w:val="32"/>
        </w:rPr>
        <w:t>.</w:t>
      </w:r>
      <w:r w:rsidR="005B4E76" w:rsidRPr="00830E3F">
        <w:rPr>
          <w:color w:val="auto"/>
          <w:sz w:val="32"/>
          <w:szCs w:val="32"/>
        </w:rPr>
        <w:t xml:space="preserve"> </w:t>
      </w:r>
      <w:r w:rsidR="0011238E">
        <w:rPr>
          <w:color w:val="auto"/>
          <w:sz w:val="32"/>
          <w:szCs w:val="32"/>
        </w:rPr>
        <w:t>T</w:t>
      </w:r>
      <w:r w:rsidR="005B4E76" w:rsidRPr="00830E3F">
        <w:rPr>
          <w:color w:val="auto"/>
          <w:sz w:val="32"/>
          <w:szCs w:val="32"/>
        </w:rPr>
        <w:t>ầng thứ nhất “</w:t>
      </w:r>
      <w:r w:rsidR="0011238E">
        <w:rPr>
          <w:i/>
          <w:color w:val="auto"/>
          <w:sz w:val="32"/>
          <w:szCs w:val="32"/>
        </w:rPr>
        <w:t>S</w:t>
      </w:r>
      <w:r w:rsidR="005B4E76" w:rsidRPr="00830E3F">
        <w:rPr>
          <w:i/>
          <w:color w:val="auto"/>
          <w:sz w:val="32"/>
          <w:szCs w:val="32"/>
        </w:rPr>
        <w:t>ự thân</w:t>
      </w:r>
      <w:r w:rsidR="005B4E76" w:rsidRPr="00830E3F">
        <w:rPr>
          <w:color w:val="auto"/>
          <w:sz w:val="32"/>
          <w:szCs w:val="32"/>
        </w:rPr>
        <w:t>”</w:t>
      </w:r>
      <w:r w:rsidR="00EC44A6" w:rsidRPr="00830E3F">
        <w:rPr>
          <w:color w:val="auto"/>
          <w:sz w:val="32"/>
          <w:szCs w:val="32"/>
        </w:rPr>
        <w:t xml:space="preserve"> là hiếu thuận cha mẹ, phụng sự song thân. T</w:t>
      </w:r>
      <w:r w:rsidR="002B6417" w:rsidRPr="00830E3F">
        <w:rPr>
          <w:color w:val="auto"/>
          <w:sz w:val="32"/>
          <w:szCs w:val="32"/>
        </w:rPr>
        <w:t>ầ</w:t>
      </w:r>
      <w:r w:rsidR="00EC44A6" w:rsidRPr="00830E3F">
        <w:rPr>
          <w:color w:val="auto"/>
          <w:sz w:val="32"/>
          <w:szCs w:val="32"/>
        </w:rPr>
        <w:t xml:space="preserve">ng thứ </w:t>
      </w:r>
      <w:r w:rsidR="0011238E">
        <w:rPr>
          <w:color w:val="auto"/>
          <w:sz w:val="32"/>
          <w:szCs w:val="32"/>
        </w:rPr>
        <w:t>hai</w:t>
      </w:r>
      <w:r w:rsidR="0011238E" w:rsidRPr="00830E3F">
        <w:rPr>
          <w:color w:val="auto"/>
          <w:sz w:val="32"/>
          <w:szCs w:val="32"/>
        </w:rPr>
        <w:t xml:space="preserve"> </w:t>
      </w:r>
      <w:r w:rsidR="00EC44A6" w:rsidRPr="00830E3F">
        <w:rPr>
          <w:color w:val="auto"/>
          <w:sz w:val="32"/>
          <w:szCs w:val="32"/>
        </w:rPr>
        <w:t xml:space="preserve">là </w:t>
      </w:r>
      <w:r w:rsidR="00FC4A32">
        <w:rPr>
          <w:color w:val="auto"/>
          <w:sz w:val="32"/>
          <w:szCs w:val="32"/>
        </w:rPr>
        <w:t>“</w:t>
      </w:r>
      <w:r w:rsidR="00FC4A32">
        <w:rPr>
          <w:i/>
          <w:color w:val="auto"/>
          <w:sz w:val="32"/>
          <w:szCs w:val="32"/>
        </w:rPr>
        <w:t>S</w:t>
      </w:r>
      <w:r w:rsidR="00EC44A6" w:rsidRPr="00FC4A32">
        <w:rPr>
          <w:i/>
          <w:color w:val="auto"/>
          <w:sz w:val="32"/>
          <w:szCs w:val="32"/>
        </w:rPr>
        <w:t>ự quân</w:t>
      </w:r>
      <w:r w:rsidR="00FC4A32">
        <w:rPr>
          <w:i/>
          <w:color w:val="auto"/>
          <w:sz w:val="32"/>
          <w:szCs w:val="32"/>
        </w:rPr>
        <w:t>”</w:t>
      </w:r>
      <w:r w:rsidR="00EC44A6" w:rsidRPr="00830E3F">
        <w:rPr>
          <w:color w:val="auto"/>
          <w:sz w:val="32"/>
          <w:szCs w:val="32"/>
        </w:rPr>
        <w:t>, tức là thật sự vì quốc gia, vì nhân dân, vì thế giới</w:t>
      </w:r>
      <w:r w:rsidR="00421437" w:rsidRPr="00830E3F">
        <w:rPr>
          <w:color w:val="auto"/>
          <w:sz w:val="32"/>
          <w:szCs w:val="32"/>
        </w:rPr>
        <w:t xml:space="preserve"> làm </w:t>
      </w:r>
      <w:r w:rsidR="00F52F85">
        <w:rPr>
          <w:color w:val="auto"/>
          <w:sz w:val="32"/>
          <w:szCs w:val="32"/>
        </w:rPr>
        <w:t>một</w:t>
      </w:r>
      <w:r w:rsidR="00F52F85" w:rsidRPr="00830E3F">
        <w:rPr>
          <w:color w:val="auto"/>
          <w:sz w:val="32"/>
          <w:szCs w:val="32"/>
        </w:rPr>
        <w:t xml:space="preserve"> </w:t>
      </w:r>
      <w:r w:rsidR="00421437" w:rsidRPr="00830E3F">
        <w:rPr>
          <w:color w:val="auto"/>
          <w:sz w:val="32"/>
          <w:szCs w:val="32"/>
        </w:rPr>
        <w:t>sự nghiệp, đây chính là trung thần. Cao nhất, hiếu đến c</w:t>
      </w:r>
      <w:r w:rsidR="005F30C9" w:rsidRPr="00830E3F">
        <w:rPr>
          <w:color w:val="auto"/>
          <w:sz w:val="32"/>
          <w:szCs w:val="32"/>
        </w:rPr>
        <w:t>ùng cự</w:t>
      </w:r>
      <w:r w:rsidR="00FB60C5" w:rsidRPr="00830E3F">
        <w:rPr>
          <w:color w:val="auto"/>
          <w:sz w:val="32"/>
          <w:szCs w:val="32"/>
        </w:rPr>
        <w:t xml:space="preserve">c là gì? </w:t>
      </w:r>
      <w:r w:rsidR="00FB60C5" w:rsidRPr="00FC4A32">
        <w:rPr>
          <w:i/>
          <w:color w:val="auto"/>
          <w:sz w:val="32"/>
          <w:szCs w:val="32"/>
        </w:rPr>
        <w:t>L</w:t>
      </w:r>
      <w:r w:rsidR="005F30C9" w:rsidRPr="00FC4A32">
        <w:rPr>
          <w:i/>
          <w:color w:val="auto"/>
          <w:sz w:val="32"/>
          <w:szCs w:val="32"/>
        </w:rPr>
        <w:t>ập thân hành đạo</w:t>
      </w:r>
      <w:r w:rsidR="005F30C9" w:rsidRPr="00830E3F">
        <w:rPr>
          <w:color w:val="auto"/>
          <w:sz w:val="32"/>
          <w:szCs w:val="32"/>
        </w:rPr>
        <w:t>.</w:t>
      </w:r>
      <w:r w:rsidR="00FB60C5" w:rsidRPr="00830E3F">
        <w:rPr>
          <w:color w:val="auto"/>
          <w:sz w:val="32"/>
          <w:szCs w:val="32"/>
        </w:rPr>
        <w:t xml:space="preserve"> Làm được</w:t>
      </w:r>
      <w:r w:rsidR="005F30C9" w:rsidRPr="00830E3F">
        <w:rPr>
          <w:color w:val="auto"/>
          <w:sz w:val="32"/>
          <w:szCs w:val="32"/>
        </w:rPr>
        <w:t xml:space="preserve"> </w:t>
      </w:r>
      <w:r w:rsidR="00FB60C5" w:rsidRPr="00830E3F">
        <w:rPr>
          <w:color w:val="auto"/>
          <w:sz w:val="32"/>
          <w:szCs w:val="32"/>
        </w:rPr>
        <w:t>n</w:t>
      </w:r>
      <w:r w:rsidR="005F30C9" w:rsidRPr="00830E3F">
        <w:rPr>
          <w:color w:val="auto"/>
          <w:sz w:val="32"/>
          <w:szCs w:val="32"/>
        </w:rPr>
        <w:t xml:space="preserve">hư vậy </w:t>
      </w:r>
      <w:r w:rsidR="00FB60C5" w:rsidRPr="00830E3F">
        <w:rPr>
          <w:color w:val="auto"/>
          <w:sz w:val="32"/>
          <w:szCs w:val="32"/>
        </w:rPr>
        <w:t xml:space="preserve">thì </w:t>
      </w:r>
      <w:r w:rsidR="005F30C9" w:rsidRPr="00830E3F">
        <w:rPr>
          <w:color w:val="auto"/>
          <w:sz w:val="32"/>
          <w:szCs w:val="32"/>
        </w:rPr>
        <w:t>“Hiếu Kinh” nói bạn có thể “</w:t>
      </w:r>
      <w:r w:rsidR="00D3709A">
        <w:rPr>
          <w:i/>
          <w:color w:val="auto"/>
          <w:sz w:val="32"/>
          <w:szCs w:val="32"/>
        </w:rPr>
        <w:t>T</w:t>
      </w:r>
      <w:r w:rsidR="00A07E5F" w:rsidRPr="00830E3F">
        <w:rPr>
          <w:i/>
          <w:color w:val="auto"/>
          <w:sz w:val="32"/>
          <w:szCs w:val="32"/>
        </w:rPr>
        <w:t xml:space="preserve">iếng thơm </w:t>
      </w:r>
      <w:r w:rsidR="00583162" w:rsidRPr="00830E3F">
        <w:rPr>
          <w:i/>
          <w:color w:val="auto"/>
          <w:sz w:val="32"/>
          <w:szCs w:val="32"/>
        </w:rPr>
        <w:t>để</w:t>
      </w:r>
      <w:r w:rsidR="00A07E5F" w:rsidRPr="00830E3F">
        <w:rPr>
          <w:i/>
          <w:color w:val="auto"/>
          <w:sz w:val="32"/>
          <w:szCs w:val="32"/>
        </w:rPr>
        <w:t xml:space="preserve"> đời làm cha mẹ </w:t>
      </w:r>
      <w:r w:rsidR="00583162" w:rsidRPr="00830E3F">
        <w:rPr>
          <w:i/>
          <w:color w:val="auto"/>
          <w:sz w:val="32"/>
          <w:szCs w:val="32"/>
        </w:rPr>
        <w:t>được vinh hiển</w:t>
      </w:r>
      <w:r w:rsidR="00583162" w:rsidRPr="00830E3F">
        <w:rPr>
          <w:color w:val="auto"/>
          <w:sz w:val="32"/>
          <w:szCs w:val="32"/>
        </w:rPr>
        <w:t>”</w:t>
      </w:r>
      <w:r w:rsidR="00BB7CF7" w:rsidRPr="00830E3F">
        <w:rPr>
          <w:color w:val="auto"/>
          <w:sz w:val="32"/>
          <w:szCs w:val="32"/>
        </w:rPr>
        <w:t>, bạn giúp cha mẹ thật sự được vinh hiển</w:t>
      </w:r>
      <w:r w:rsidR="00EA2320" w:rsidRPr="00830E3F">
        <w:rPr>
          <w:color w:val="auto"/>
          <w:sz w:val="32"/>
          <w:szCs w:val="32"/>
        </w:rPr>
        <w:t>.</w:t>
      </w:r>
    </w:p>
    <w:p w14:paraId="01095E84" w14:textId="355719DA" w:rsidR="00821145" w:rsidRPr="00830E3F" w:rsidRDefault="00692D81" w:rsidP="0013432F">
      <w:pPr>
        <w:jc w:val="distribute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Cho nên</w:t>
      </w:r>
      <w:r w:rsidR="00FC4A32">
        <w:rPr>
          <w:color w:val="auto"/>
          <w:sz w:val="32"/>
          <w:szCs w:val="32"/>
        </w:rPr>
        <w:t>,</w:t>
      </w:r>
      <w:r w:rsidRPr="00830E3F">
        <w:rPr>
          <w:color w:val="auto"/>
          <w:sz w:val="32"/>
          <w:szCs w:val="32"/>
        </w:rPr>
        <w:t xml:space="preserve"> chúng ta hiểu được </w:t>
      </w:r>
      <w:r w:rsidR="00390328" w:rsidRPr="00830E3F">
        <w:rPr>
          <w:color w:val="auto"/>
          <w:sz w:val="32"/>
          <w:szCs w:val="32"/>
        </w:rPr>
        <w:t>việc</w:t>
      </w:r>
      <w:r w:rsidR="005E6262" w:rsidRPr="00830E3F">
        <w:rPr>
          <w:color w:val="auto"/>
          <w:sz w:val="32"/>
          <w:szCs w:val="32"/>
        </w:rPr>
        <w:t xml:space="preserve"> này thì phải biết hiện nay chúng ta giác ngộ rồi, học Phật giác ngộ rồi, hiểu rõ rồi, nhìn thấy chúng sanh khổ</w:t>
      </w:r>
      <w:r w:rsidR="00EC316C" w:rsidRPr="00830E3F">
        <w:rPr>
          <w:color w:val="auto"/>
          <w:sz w:val="32"/>
          <w:szCs w:val="32"/>
        </w:rPr>
        <w:t>, cái khổ này là vì không có giáo dục Thánh Hiền.</w:t>
      </w:r>
      <w:r w:rsidR="00D919E3" w:rsidRPr="00830E3F">
        <w:rPr>
          <w:color w:val="auto"/>
          <w:sz w:val="32"/>
          <w:szCs w:val="32"/>
        </w:rPr>
        <w:t xml:space="preserve"> Rất nhiều chúng sanh không hiểu </w:t>
      </w:r>
      <w:r w:rsidR="00F52F85">
        <w:rPr>
          <w:color w:val="auto"/>
          <w:sz w:val="32"/>
          <w:szCs w:val="32"/>
        </w:rPr>
        <w:t>“H</w:t>
      </w:r>
      <w:r w:rsidR="00D919E3" w:rsidRPr="00830E3F">
        <w:rPr>
          <w:color w:val="auto"/>
          <w:sz w:val="32"/>
          <w:szCs w:val="32"/>
        </w:rPr>
        <w:t xml:space="preserve">iếu </w:t>
      </w:r>
      <w:r w:rsidR="00F52F85">
        <w:rPr>
          <w:color w:val="auto"/>
          <w:sz w:val="32"/>
          <w:szCs w:val="32"/>
        </w:rPr>
        <w:t>Đ</w:t>
      </w:r>
      <w:r w:rsidR="00D919E3" w:rsidRPr="00830E3F">
        <w:rPr>
          <w:color w:val="auto"/>
          <w:sz w:val="32"/>
          <w:szCs w:val="32"/>
        </w:rPr>
        <w:t xml:space="preserve">ễ </w:t>
      </w:r>
      <w:r w:rsidR="00F52F85">
        <w:rPr>
          <w:color w:val="auto"/>
          <w:sz w:val="32"/>
          <w:szCs w:val="32"/>
        </w:rPr>
        <w:t>T</w:t>
      </w:r>
      <w:r w:rsidR="00D919E3" w:rsidRPr="00830E3F">
        <w:rPr>
          <w:color w:val="auto"/>
          <w:sz w:val="32"/>
          <w:szCs w:val="32"/>
        </w:rPr>
        <w:t xml:space="preserve">rung </w:t>
      </w:r>
      <w:r w:rsidR="00F52F85">
        <w:rPr>
          <w:color w:val="auto"/>
          <w:sz w:val="32"/>
          <w:szCs w:val="32"/>
        </w:rPr>
        <w:t>T</w:t>
      </w:r>
      <w:r w:rsidR="00D919E3" w:rsidRPr="00830E3F">
        <w:rPr>
          <w:color w:val="auto"/>
          <w:sz w:val="32"/>
          <w:szCs w:val="32"/>
        </w:rPr>
        <w:t xml:space="preserve">ín, </w:t>
      </w:r>
      <w:r w:rsidR="00F52F85">
        <w:rPr>
          <w:color w:val="auto"/>
          <w:sz w:val="32"/>
          <w:szCs w:val="32"/>
        </w:rPr>
        <w:t>L</w:t>
      </w:r>
      <w:r w:rsidR="00D919E3" w:rsidRPr="00830E3F">
        <w:rPr>
          <w:color w:val="auto"/>
          <w:sz w:val="32"/>
          <w:szCs w:val="32"/>
        </w:rPr>
        <w:t xml:space="preserve">ễ </w:t>
      </w:r>
      <w:r w:rsidR="00F52F85">
        <w:rPr>
          <w:color w:val="auto"/>
          <w:sz w:val="32"/>
          <w:szCs w:val="32"/>
        </w:rPr>
        <w:t>N</w:t>
      </w:r>
      <w:r w:rsidR="00D919E3" w:rsidRPr="00830E3F">
        <w:rPr>
          <w:color w:val="auto"/>
          <w:sz w:val="32"/>
          <w:szCs w:val="32"/>
        </w:rPr>
        <w:t xml:space="preserve">ghĩa </w:t>
      </w:r>
      <w:r w:rsidR="00F52F85">
        <w:rPr>
          <w:color w:val="auto"/>
          <w:sz w:val="32"/>
          <w:szCs w:val="32"/>
        </w:rPr>
        <w:t>L</w:t>
      </w:r>
      <w:r w:rsidR="00D919E3" w:rsidRPr="00830E3F">
        <w:rPr>
          <w:color w:val="auto"/>
          <w:sz w:val="32"/>
          <w:szCs w:val="32"/>
        </w:rPr>
        <w:t xml:space="preserve">iêm </w:t>
      </w:r>
      <w:r w:rsidR="00F52F85">
        <w:rPr>
          <w:color w:val="auto"/>
          <w:sz w:val="32"/>
          <w:szCs w:val="32"/>
        </w:rPr>
        <w:t>S</w:t>
      </w:r>
      <w:r w:rsidR="00D919E3" w:rsidRPr="00830E3F">
        <w:rPr>
          <w:color w:val="auto"/>
          <w:sz w:val="32"/>
          <w:szCs w:val="32"/>
        </w:rPr>
        <w:t>ỉ</w:t>
      </w:r>
      <w:r w:rsidR="00F52F85">
        <w:rPr>
          <w:color w:val="auto"/>
          <w:sz w:val="32"/>
          <w:szCs w:val="32"/>
        </w:rPr>
        <w:t>”</w:t>
      </w:r>
      <w:r w:rsidR="00D919E3" w:rsidRPr="00830E3F">
        <w:rPr>
          <w:color w:val="auto"/>
          <w:sz w:val="32"/>
          <w:szCs w:val="32"/>
        </w:rPr>
        <w:t>.</w:t>
      </w:r>
      <w:r w:rsidR="00F62AB6" w:rsidRPr="00830E3F">
        <w:rPr>
          <w:color w:val="auto"/>
          <w:sz w:val="32"/>
          <w:szCs w:val="32"/>
        </w:rPr>
        <w:t xml:space="preserve"> Bản thân </w:t>
      </w:r>
      <w:r w:rsidR="00D919E3" w:rsidRPr="00830E3F">
        <w:rPr>
          <w:color w:val="auto"/>
          <w:sz w:val="32"/>
          <w:szCs w:val="32"/>
        </w:rPr>
        <w:t xml:space="preserve">dùng tâm thái </w:t>
      </w:r>
      <w:r w:rsidR="00F62AB6" w:rsidRPr="00830E3F">
        <w:rPr>
          <w:color w:val="auto"/>
          <w:sz w:val="32"/>
          <w:szCs w:val="32"/>
        </w:rPr>
        <w:t>tự tư tự lợi mà tạo vô biên tội nghiệp, đây là gốc của khổ.</w:t>
      </w:r>
      <w:r w:rsidR="00BE4F7E" w:rsidRPr="00830E3F">
        <w:rPr>
          <w:color w:val="auto"/>
          <w:sz w:val="32"/>
          <w:szCs w:val="32"/>
        </w:rPr>
        <w:t xml:space="preserve"> Chúng ta thấy điều này thì phải làm thế</w:t>
      </w:r>
      <w:r w:rsidR="009F43A7" w:rsidRPr="00830E3F">
        <w:rPr>
          <w:color w:val="auto"/>
          <w:sz w:val="32"/>
          <w:szCs w:val="32"/>
        </w:rPr>
        <w:t xml:space="preserve"> nào? L</w:t>
      </w:r>
      <w:r w:rsidR="00BE4F7E" w:rsidRPr="00830E3F">
        <w:rPr>
          <w:color w:val="auto"/>
          <w:sz w:val="32"/>
          <w:szCs w:val="32"/>
        </w:rPr>
        <w:t xml:space="preserve">ập thân hành đạo, làm </w:t>
      </w:r>
      <w:r w:rsidR="002B1DCB">
        <w:rPr>
          <w:color w:val="auto"/>
          <w:sz w:val="32"/>
          <w:szCs w:val="32"/>
        </w:rPr>
        <w:t>một</w:t>
      </w:r>
      <w:r w:rsidR="002B1DCB" w:rsidRPr="00830E3F">
        <w:rPr>
          <w:color w:val="auto"/>
          <w:sz w:val="32"/>
          <w:szCs w:val="32"/>
        </w:rPr>
        <w:t xml:space="preserve"> </w:t>
      </w:r>
      <w:r w:rsidR="00BE4F7E" w:rsidRPr="00830E3F">
        <w:rPr>
          <w:color w:val="auto"/>
          <w:sz w:val="32"/>
          <w:szCs w:val="32"/>
        </w:rPr>
        <w:t>tấm gương tốt</w:t>
      </w:r>
      <w:r w:rsidR="00770F1F" w:rsidRPr="00830E3F">
        <w:rPr>
          <w:color w:val="auto"/>
          <w:sz w:val="32"/>
          <w:szCs w:val="32"/>
        </w:rPr>
        <w:t>, tuân theo lời giáo huấn của Thánh Hiền mà tu hành</w:t>
      </w:r>
      <w:r w:rsidR="003F2174">
        <w:rPr>
          <w:color w:val="auto"/>
          <w:sz w:val="32"/>
          <w:szCs w:val="32"/>
        </w:rPr>
        <w:t>,</w:t>
      </w:r>
      <w:r w:rsidR="00770F1F" w:rsidRPr="00830E3F">
        <w:rPr>
          <w:color w:val="auto"/>
          <w:sz w:val="32"/>
          <w:szCs w:val="32"/>
        </w:rPr>
        <w:t xml:space="preserve"> </w:t>
      </w:r>
      <w:r w:rsidR="003F2174">
        <w:rPr>
          <w:color w:val="auto"/>
          <w:sz w:val="32"/>
          <w:szCs w:val="32"/>
        </w:rPr>
        <w:t>đ</w:t>
      </w:r>
      <w:r w:rsidR="00770F1F" w:rsidRPr="00830E3F">
        <w:rPr>
          <w:color w:val="auto"/>
          <w:sz w:val="32"/>
          <w:szCs w:val="32"/>
        </w:rPr>
        <w:t>ồng thời giáo hóa chúng sanh, đây là cống hiến vô cùng lớn cho xã hội</w:t>
      </w:r>
      <w:r w:rsidR="00AA27BD" w:rsidRPr="00830E3F">
        <w:rPr>
          <w:color w:val="auto"/>
          <w:sz w:val="32"/>
          <w:szCs w:val="32"/>
        </w:rPr>
        <w:t>, thật sự có thể giúp chúng sanh giác ngộ. Họ g</w:t>
      </w:r>
      <w:r w:rsidR="009F43A7" w:rsidRPr="00830E3F">
        <w:rPr>
          <w:color w:val="auto"/>
          <w:sz w:val="32"/>
          <w:szCs w:val="32"/>
        </w:rPr>
        <w:t>i</w:t>
      </w:r>
      <w:r w:rsidR="00AA27BD" w:rsidRPr="00830E3F">
        <w:rPr>
          <w:color w:val="auto"/>
          <w:sz w:val="32"/>
          <w:szCs w:val="32"/>
        </w:rPr>
        <w:t>ác ngộ rồi thì có thể lìa khổ được vui. Muốn xây dựng xã hội hài hòa</w:t>
      </w:r>
      <w:r w:rsidR="00267383" w:rsidRPr="00830E3F">
        <w:rPr>
          <w:color w:val="auto"/>
          <w:sz w:val="32"/>
          <w:szCs w:val="32"/>
        </w:rPr>
        <w:t xml:space="preserve"> thì nhất định phải giúp chúng sanh hiểu rõ đạo lý hài hòa, đây là đạo của Thánh Hiền. </w:t>
      </w:r>
      <w:r w:rsidR="00FA0ADE" w:rsidRPr="00830E3F">
        <w:rPr>
          <w:color w:val="auto"/>
          <w:sz w:val="32"/>
          <w:szCs w:val="32"/>
        </w:rPr>
        <w:t>Cho nên</w:t>
      </w:r>
      <w:r w:rsidR="003F2174">
        <w:rPr>
          <w:color w:val="auto"/>
          <w:sz w:val="32"/>
          <w:szCs w:val="32"/>
        </w:rPr>
        <w:t>,</w:t>
      </w:r>
      <w:r w:rsidR="00FA0ADE" w:rsidRPr="00830E3F">
        <w:rPr>
          <w:color w:val="auto"/>
          <w:sz w:val="32"/>
          <w:szCs w:val="32"/>
        </w:rPr>
        <w:t xml:space="preserve"> chúng ta làm giáo dục Thánh Hiền, cho dù cha mẹ có thể không hiểu, chúng ta cũng phải nỗ lực đi làm</w:t>
      </w:r>
      <w:r w:rsidR="00124F90" w:rsidRPr="00830E3F">
        <w:rPr>
          <w:color w:val="auto"/>
          <w:sz w:val="32"/>
          <w:szCs w:val="32"/>
        </w:rPr>
        <w:t xml:space="preserve">. Đương nhiên </w:t>
      </w:r>
      <w:r w:rsidR="00B24735" w:rsidRPr="00830E3F">
        <w:rPr>
          <w:color w:val="auto"/>
          <w:sz w:val="32"/>
          <w:szCs w:val="32"/>
        </w:rPr>
        <w:t>trong lúc làm</w:t>
      </w:r>
      <w:r w:rsidR="00124F90" w:rsidRPr="00830E3F">
        <w:rPr>
          <w:color w:val="auto"/>
          <w:sz w:val="32"/>
          <w:szCs w:val="32"/>
        </w:rPr>
        <w:t xml:space="preserve"> nhất định phải cố gắng hết sức để cha mẹ có thể hiểu được</w:t>
      </w:r>
      <w:r w:rsidR="00DE134D" w:rsidRPr="00830E3F">
        <w:rPr>
          <w:color w:val="auto"/>
          <w:sz w:val="32"/>
          <w:szCs w:val="32"/>
        </w:rPr>
        <w:t xml:space="preserve">, để họ có thể ủng hộ chúng ta. Nhưng tuyệt đối </w:t>
      </w:r>
      <w:r w:rsidR="00441A4A" w:rsidRPr="00830E3F">
        <w:rPr>
          <w:color w:val="auto"/>
          <w:sz w:val="32"/>
          <w:szCs w:val="32"/>
        </w:rPr>
        <w:t>đừng vì cha mẹ không hiểu mà thay đổi cái tâm hành đại hiếu của chúng ta</w:t>
      </w:r>
      <w:r w:rsidR="00D935E2" w:rsidRPr="00830E3F">
        <w:rPr>
          <w:color w:val="auto"/>
          <w:sz w:val="32"/>
          <w:szCs w:val="32"/>
        </w:rPr>
        <w:t>, làm như vậy</w:t>
      </w:r>
      <w:r w:rsidR="00E666D2" w:rsidRPr="00830E3F">
        <w:rPr>
          <w:color w:val="auto"/>
          <w:sz w:val="32"/>
          <w:szCs w:val="32"/>
        </w:rPr>
        <w:t xml:space="preserve"> mới là </w:t>
      </w:r>
      <w:r w:rsidR="00D935E2" w:rsidRPr="003F2174">
        <w:rPr>
          <w:color w:val="auto"/>
          <w:sz w:val="32"/>
          <w:szCs w:val="32"/>
        </w:rPr>
        <w:t>“</w:t>
      </w:r>
      <w:r w:rsidR="002B1DCB" w:rsidRPr="003F2174">
        <w:rPr>
          <w:i/>
          <w:color w:val="auto"/>
          <w:sz w:val="32"/>
          <w:szCs w:val="32"/>
        </w:rPr>
        <w:t>H</w:t>
      </w:r>
      <w:r w:rsidR="00D935E2" w:rsidRPr="003F2174">
        <w:rPr>
          <w:i/>
          <w:color w:val="auto"/>
          <w:sz w:val="32"/>
          <w:szCs w:val="32"/>
        </w:rPr>
        <w:t>iếu mới tốt</w:t>
      </w:r>
      <w:r w:rsidR="00D935E2" w:rsidRPr="003F2174">
        <w:rPr>
          <w:color w:val="auto"/>
          <w:sz w:val="32"/>
          <w:szCs w:val="32"/>
        </w:rPr>
        <w:t>”,</w:t>
      </w:r>
      <w:r w:rsidR="00D935E2" w:rsidRPr="00830E3F">
        <w:rPr>
          <w:color w:val="auto"/>
          <w:sz w:val="32"/>
          <w:szCs w:val="32"/>
        </w:rPr>
        <w:t xml:space="preserve"> mới thật sự là người Hiền Đức.</w:t>
      </w:r>
      <w:r w:rsidR="00821145" w:rsidRPr="00830E3F">
        <w:rPr>
          <w:color w:val="auto"/>
          <w:sz w:val="32"/>
          <w:szCs w:val="32"/>
        </w:rPr>
        <w:t xml:space="preserve"> </w:t>
      </w:r>
      <w:r w:rsidR="00A32159" w:rsidRPr="00830E3F">
        <w:rPr>
          <w:color w:val="auto"/>
          <w:sz w:val="32"/>
          <w:szCs w:val="32"/>
        </w:rPr>
        <w:t>X</w:t>
      </w:r>
      <w:r w:rsidR="003F2174">
        <w:rPr>
          <w:color w:val="auto"/>
          <w:sz w:val="32"/>
          <w:szCs w:val="32"/>
        </w:rPr>
        <w:t>in xem câu kế tiếp</w:t>
      </w:r>
      <w:r w:rsidR="00821145" w:rsidRPr="00830E3F">
        <w:rPr>
          <w:color w:val="auto"/>
          <w:sz w:val="32"/>
          <w:szCs w:val="32"/>
        </w:rPr>
        <w:t>:</w:t>
      </w:r>
    </w:p>
    <w:p w14:paraId="5F7B8D92" w14:textId="50889228" w:rsidR="00821145" w:rsidRPr="00830E3F" w:rsidRDefault="00821145" w:rsidP="00830E3F">
      <w:pPr>
        <w:jc w:val="center"/>
        <w:rPr>
          <w:b/>
          <w:i/>
          <w:color w:val="auto"/>
          <w:sz w:val="32"/>
          <w:szCs w:val="32"/>
        </w:rPr>
      </w:pPr>
      <w:r w:rsidRPr="00830E3F">
        <w:rPr>
          <w:b/>
          <w:i/>
          <w:color w:val="auto"/>
          <w:sz w:val="32"/>
          <w:szCs w:val="32"/>
        </w:rPr>
        <w:t>“C</w:t>
      </w:r>
      <w:r w:rsidR="0082370F" w:rsidRPr="00830E3F">
        <w:rPr>
          <w:b/>
          <w:i/>
          <w:color w:val="auto"/>
          <w:sz w:val="32"/>
          <w:szCs w:val="32"/>
        </w:rPr>
        <w:t>ha mẹ lỗi, khuyên thay đổ</w:t>
      </w:r>
      <w:r w:rsidR="00D66B54" w:rsidRPr="00830E3F">
        <w:rPr>
          <w:b/>
          <w:i/>
          <w:color w:val="auto"/>
          <w:sz w:val="32"/>
          <w:szCs w:val="32"/>
        </w:rPr>
        <w:t>i; M</w:t>
      </w:r>
      <w:r w:rsidR="0082370F" w:rsidRPr="00830E3F">
        <w:rPr>
          <w:b/>
          <w:i/>
          <w:color w:val="auto"/>
          <w:sz w:val="32"/>
          <w:szCs w:val="32"/>
        </w:rPr>
        <w:t>ặt ta vui, lời ta dịu”</w:t>
      </w:r>
    </w:p>
    <w:p w14:paraId="44FD8590" w14:textId="7A933CFF" w:rsidR="002B1DCB" w:rsidRDefault="00BB4FEA" w:rsidP="0013432F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Ở</w:t>
      </w:r>
      <w:r w:rsidR="00863687" w:rsidRPr="00830E3F">
        <w:rPr>
          <w:color w:val="auto"/>
          <w:sz w:val="32"/>
          <w:szCs w:val="32"/>
        </w:rPr>
        <w:t xml:space="preserve"> đây nói cha mẹ</w:t>
      </w:r>
      <w:r w:rsidR="00E372BE" w:rsidRPr="00830E3F">
        <w:rPr>
          <w:color w:val="auto"/>
          <w:sz w:val="32"/>
          <w:szCs w:val="32"/>
        </w:rPr>
        <w:t xml:space="preserve"> </w:t>
      </w:r>
      <w:r w:rsidRPr="00830E3F">
        <w:rPr>
          <w:color w:val="auto"/>
          <w:sz w:val="32"/>
          <w:szCs w:val="32"/>
        </w:rPr>
        <w:t>cũng là</w:t>
      </w:r>
      <w:r w:rsidR="00D3709A">
        <w:rPr>
          <w:color w:val="auto"/>
          <w:sz w:val="32"/>
          <w:szCs w:val="32"/>
        </w:rPr>
        <w:t>:</w:t>
      </w:r>
      <w:r w:rsidRPr="00830E3F">
        <w:rPr>
          <w:color w:val="auto"/>
          <w:sz w:val="32"/>
          <w:szCs w:val="32"/>
        </w:rPr>
        <w:t xml:space="preserve"> </w:t>
      </w:r>
      <w:r w:rsidR="00863687" w:rsidRPr="00830E3F">
        <w:rPr>
          <w:color w:val="auto"/>
          <w:sz w:val="32"/>
          <w:szCs w:val="32"/>
        </w:rPr>
        <w:t>“</w:t>
      </w:r>
      <w:r w:rsidR="00D3709A" w:rsidRPr="00830E3F">
        <w:rPr>
          <w:i/>
          <w:color w:val="auto"/>
          <w:sz w:val="32"/>
          <w:szCs w:val="32"/>
        </w:rPr>
        <w:t>C</w:t>
      </w:r>
      <w:r w:rsidR="00863687" w:rsidRPr="00830E3F">
        <w:rPr>
          <w:i/>
          <w:color w:val="auto"/>
          <w:sz w:val="32"/>
          <w:szCs w:val="32"/>
        </w:rPr>
        <w:t xml:space="preserve">on người không phải Thánh Hiền, ai mà </w:t>
      </w:r>
      <w:r w:rsidR="00A32159" w:rsidRPr="00830E3F">
        <w:rPr>
          <w:i/>
          <w:color w:val="auto"/>
          <w:sz w:val="32"/>
          <w:szCs w:val="32"/>
        </w:rPr>
        <w:t>chẳng</w:t>
      </w:r>
      <w:r w:rsidR="00863687" w:rsidRPr="00830E3F">
        <w:rPr>
          <w:i/>
          <w:color w:val="auto"/>
          <w:sz w:val="32"/>
          <w:szCs w:val="32"/>
        </w:rPr>
        <w:t xml:space="preserve"> phạm sai lầm</w:t>
      </w:r>
      <w:r w:rsidR="00D3709A">
        <w:rPr>
          <w:i/>
          <w:color w:val="auto"/>
          <w:sz w:val="32"/>
          <w:szCs w:val="32"/>
        </w:rPr>
        <w:t>”</w:t>
      </w:r>
      <w:r w:rsidR="00863687" w:rsidRPr="00830E3F">
        <w:rPr>
          <w:color w:val="auto"/>
          <w:sz w:val="32"/>
          <w:szCs w:val="32"/>
        </w:rPr>
        <w:t>, khó tránh khỏi có lúc sẽ phạm sai lầm</w:t>
      </w:r>
      <w:r w:rsidR="00CA6484" w:rsidRPr="00830E3F">
        <w:rPr>
          <w:color w:val="auto"/>
          <w:sz w:val="32"/>
          <w:szCs w:val="32"/>
        </w:rPr>
        <w:t>. Chúng ta thấy cha mẹ phạm lỗi thì cần phải giữ tâm thái như thế</w:t>
      </w:r>
      <w:r w:rsidR="00D66B54" w:rsidRPr="00830E3F">
        <w:rPr>
          <w:color w:val="auto"/>
          <w:sz w:val="32"/>
          <w:szCs w:val="32"/>
        </w:rPr>
        <w:t xml:space="preserve"> nào? K</w:t>
      </w:r>
      <w:r w:rsidR="00CA6484" w:rsidRPr="00830E3F">
        <w:rPr>
          <w:color w:val="auto"/>
          <w:sz w:val="32"/>
          <w:szCs w:val="32"/>
        </w:rPr>
        <w:t>hông thể</w:t>
      </w:r>
      <w:r w:rsidR="00821145" w:rsidRPr="00830E3F">
        <w:rPr>
          <w:color w:val="auto"/>
          <w:sz w:val="32"/>
          <w:szCs w:val="32"/>
        </w:rPr>
        <w:t xml:space="preserve"> khoanh</w:t>
      </w:r>
      <w:r w:rsidR="00CA6484" w:rsidRPr="00830E3F">
        <w:rPr>
          <w:color w:val="auto"/>
          <w:sz w:val="32"/>
          <w:szCs w:val="32"/>
        </w:rPr>
        <w:t xml:space="preserve"> tay đứng nhìn</w:t>
      </w:r>
      <w:r w:rsidR="00B10C2A" w:rsidRPr="00830E3F">
        <w:rPr>
          <w:color w:val="auto"/>
          <w:sz w:val="32"/>
          <w:szCs w:val="32"/>
        </w:rPr>
        <w:t xml:space="preserve"> cha mẹ phạm sai lầm, tạo tội nghiệp mà đọa lạc, họ sẽ phải chịu quả báo, làm sao </w:t>
      </w:r>
      <w:r w:rsidR="003F2174">
        <w:rPr>
          <w:color w:val="auto"/>
          <w:sz w:val="32"/>
          <w:szCs w:val="32"/>
        </w:rPr>
        <w:t xml:space="preserve">chúng ta </w:t>
      </w:r>
      <w:r w:rsidR="00B10C2A" w:rsidRPr="00830E3F">
        <w:rPr>
          <w:color w:val="auto"/>
          <w:sz w:val="32"/>
          <w:szCs w:val="32"/>
        </w:rPr>
        <w:t>có thể nhẫn tâm nhìn cha mẹ đọa lạc như vậy được?</w:t>
      </w:r>
      <w:r w:rsidR="00D66B54" w:rsidRPr="00830E3F">
        <w:rPr>
          <w:color w:val="auto"/>
          <w:sz w:val="32"/>
          <w:szCs w:val="32"/>
        </w:rPr>
        <w:t xml:space="preserve"> C</w:t>
      </w:r>
      <w:r w:rsidR="00F63CB3" w:rsidRPr="00830E3F">
        <w:rPr>
          <w:color w:val="auto"/>
          <w:sz w:val="32"/>
          <w:szCs w:val="32"/>
        </w:rPr>
        <w:t xml:space="preserve">ho nên phải khuyên </w:t>
      </w:r>
      <w:r w:rsidR="0019397D" w:rsidRPr="00830E3F">
        <w:rPr>
          <w:color w:val="auto"/>
          <w:sz w:val="32"/>
          <w:szCs w:val="32"/>
        </w:rPr>
        <w:t xml:space="preserve">can họ, khuyên </w:t>
      </w:r>
      <w:r w:rsidR="00F63CB3" w:rsidRPr="00830E3F">
        <w:rPr>
          <w:color w:val="auto"/>
          <w:sz w:val="32"/>
          <w:szCs w:val="32"/>
        </w:rPr>
        <w:t>cha mẹ</w:t>
      </w:r>
      <w:r w:rsidR="0019397D" w:rsidRPr="00830E3F">
        <w:rPr>
          <w:color w:val="auto"/>
          <w:sz w:val="32"/>
          <w:szCs w:val="32"/>
        </w:rPr>
        <w:t xml:space="preserve"> sửa lỗi</w:t>
      </w:r>
      <w:r w:rsidR="00F63CB3" w:rsidRPr="00830E3F">
        <w:rPr>
          <w:color w:val="auto"/>
          <w:sz w:val="32"/>
          <w:szCs w:val="32"/>
        </w:rPr>
        <w:t xml:space="preserve">, </w:t>
      </w:r>
      <w:r w:rsidR="00ED64BC" w:rsidRPr="003F2174">
        <w:rPr>
          <w:i/>
          <w:color w:val="auto"/>
          <w:sz w:val="32"/>
          <w:szCs w:val="32"/>
        </w:rPr>
        <w:t>“</w:t>
      </w:r>
      <w:r w:rsidR="002B1DCB" w:rsidRPr="003F2174">
        <w:rPr>
          <w:i/>
          <w:color w:val="auto"/>
          <w:sz w:val="32"/>
          <w:szCs w:val="32"/>
        </w:rPr>
        <w:t>C</w:t>
      </w:r>
      <w:r w:rsidR="00ED64BC" w:rsidRPr="003F2174">
        <w:rPr>
          <w:i/>
          <w:color w:val="auto"/>
          <w:sz w:val="32"/>
          <w:szCs w:val="32"/>
        </w:rPr>
        <w:t>anh”</w:t>
      </w:r>
      <w:r w:rsidR="00ED64BC" w:rsidRPr="00830E3F">
        <w:rPr>
          <w:color w:val="auto"/>
          <w:sz w:val="32"/>
          <w:szCs w:val="32"/>
        </w:rPr>
        <w:t xml:space="preserve"> tức là năm lần bảy lượt khuyên can, khuyên đi khuyên lại</w:t>
      </w:r>
      <w:r w:rsidR="002D0FD5" w:rsidRPr="00830E3F">
        <w:rPr>
          <w:color w:val="auto"/>
          <w:sz w:val="32"/>
          <w:szCs w:val="32"/>
        </w:rPr>
        <w:t xml:space="preserve"> không ngại phiền phứ</w:t>
      </w:r>
      <w:r w:rsidR="007238CD" w:rsidRPr="00830E3F">
        <w:rPr>
          <w:color w:val="auto"/>
          <w:sz w:val="32"/>
          <w:szCs w:val="32"/>
        </w:rPr>
        <w:t>c. Đ</w:t>
      </w:r>
      <w:r w:rsidR="002D0FD5" w:rsidRPr="00830E3F">
        <w:rPr>
          <w:color w:val="auto"/>
          <w:sz w:val="32"/>
          <w:szCs w:val="32"/>
        </w:rPr>
        <w:t xml:space="preserve">ương nhiên khuyên cha mẹ phải hiểu được </w:t>
      </w:r>
      <w:r w:rsidR="00275BE0" w:rsidRPr="00830E3F">
        <w:rPr>
          <w:color w:val="auto"/>
          <w:sz w:val="32"/>
          <w:szCs w:val="32"/>
        </w:rPr>
        <w:t>nghệ thuật</w:t>
      </w:r>
      <w:r w:rsidR="002D0FD5" w:rsidRPr="00830E3F">
        <w:rPr>
          <w:color w:val="auto"/>
          <w:sz w:val="32"/>
          <w:szCs w:val="32"/>
        </w:rPr>
        <w:t xml:space="preserve"> khuyên</w:t>
      </w:r>
      <w:r w:rsidR="007238CD" w:rsidRPr="00830E3F">
        <w:rPr>
          <w:color w:val="auto"/>
          <w:sz w:val="32"/>
          <w:szCs w:val="32"/>
        </w:rPr>
        <w:t xml:space="preserve"> </w:t>
      </w:r>
      <w:r w:rsidR="007238CD" w:rsidRPr="003F2174">
        <w:rPr>
          <w:color w:val="auto"/>
          <w:sz w:val="32"/>
          <w:szCs w:val="32"/>
        </w:rPr>
        <w:t>“</w:t>
      </w:r>
      <w:r w:rsidR="002B1DCB" w:rsidRPr="003F2174">
        <w:rPr>
          <w:i/>
          <w:color w:val="auto"/>
          <w:sz w:val="32"/>
          <w:szCs w:val="32"/>
        </w:rPr>
        <w:t>M</w:t>
      </w:r>
      <w:r w:rsidR="007238CD" w:rsidRPr="003F2174">
        <w:rPr>
          <w:i/>
          <w:color w:val="auto"/>
          <w:sz w:val="32"/>
          <w:szCs w:val="32"/>
        </w:rPr>
        <w:t>ặt ta vui, lời ta dịu”</w:t>
      </w:r>
      <w:r w:rsidR="007238CD" w:rsidRPr="00830E3F">
        <w:rPr>
          <w:color w:val="auto"/>
          <w:sz w:val="32"/>
          <w:szCs w:val="32"/>
        </w:rPr>
        <w:t xml:space="preserve">, tức là phải để sắc mặt của chúng ta </w:t>
      </w:r>
      <w:r w:rsidR="0039507B" w:rsidRPr="00830E3F">
        <w:rPr>
          <w:color w:val="auto"/>
          <w:sz w:val="32"/>
          <w:szCs w:val="32"/>
        </w:rPr>
        <w:t>rất dịu dàng hòa nhã, biểu hiện ra dáng vẻ th</w:t>
      </w:r>
      <w:r w:rsidR="003F2174">
        <w:rPr>
          <w:color w:val="auto"/>
          <w:sz w:val="32"/>
          <w:szCs w:val="32"/>
        </w:rPr>
        <w:t>ấu</w:t>
      </w:r>
      <w:r w:rsidR="0039507B" w:rsidRPr="00830E3F">
        <w:rPr>
          <w:color w:val="auto"/>
          <w:sz w:val="32"/>
          <w:szCs w:val="32"/>
        </w:rPr>
        <w:t xml:space="preserve"> hiểu quan tâm</w:t>
      </w:r>
      <w:r w:rsidR="0018391F" w:rsidRPr="00830E3F">
        <w:rPr>
          <w:color w:val="auto"/>
          <w:sz w:val="32"/>
          <w:szCs w:val="32"/>
        </w:rPr>
        <w:t xml:space="preserve">. </w:t>
      </w:r>
      <w:r w:rsidR="00472B14" w:rsidRPr="00830E3F">
        <w:rPr>
          <w:color w:val="auto"/>
          <w:sz w:val="32"/>
          <w:szCs w:val="32"/>
        </w:rPr>
        <w:t>Còn âm thanh thì sao? D</w:t>
      </w:r>
      <w:r w:rsidR="003C6F31" w:rsidRPr="00830E3F">
        <w:rPr>
          <w:color w:val="auto"/>
          <w:sz w:val="32"/>
          <w:szCs w:val="32"/>
        </w:rPr>
        <w:t xml:space="preserve">ùng ngôn ngữ </w:t>
      </w:r>
      <w:r w:rsidR="00136769" w:rsidRPr="00830E3F">
        <w:rPr>
          <w:color w:val="auto"/>
          <w:sz w:val="32"/>
          <w:szCs w:val="32"/>
        </w:rPr>
        <w:t>nói chuyện phải dịu dàng</w:t>
      </w:r>
      <w:r w:rsidR="00CC62CD" w:rsidRPr="00830E3F">
        <w:rPr>
          <w:color w:val="auto"/>
          <w:sz w:val="32"/>
          <w:szCs w:val="32"/>
        </w:rPr>
        <w:t>, không thể thấy cha mẹ phạm sai lầm thì nghiêm giọng phê bình</w:t>
      </w:r>
      <w:r w:rsidR="0091590D" w:rsidRPr="00830E3F">
        <w:rPr>
          <w:color w:val="auto"/>
          <w:sz w:val="32"/>
          <w:szCs w:val="32"/>
        </w:rPr>
        <w:t xml:space="preserve">, </w:t>
      </w:r>
      <w:r w:rsidR="006E710F" w:rsidRPr="00830E3F">
        <w:rPr>
          <w:color w:val="auto"/>
          <w:sz w:val="32"/>
          <w:szCs w:val="32"/>
        </w:rPr>
        <w:t>lời nói sắc mặt</w:t>
      </w:r>
      <w:r w:rsidR="0091590D" w:rsidRPr="00830E3F">
        <w:rPr>
          <w:color w:val="auto"/>
          <w:sz w:val="32"/>
          <w:szCs w:val="32"/>
        </w:rPr>
        <w:t xml:space="preserve"> nghiêm nghị giố</w:t>
      </w:r>
      <w:r w:rsidR="00DB7A90" w:rsidRPr="00830E3F">
        <w:rPr>
          <w:color w:val="auto"/>
          <w:sz w:val="32"/>
          <w:szCs w:val="32"/>
        </w:rPr>
        <w:t xml:space="preserve">ng như phê bình cái gì đó. </w:t>
      </w:r>
    </w:p>
    <w:p w14:paraId="21F30CE8" w14:textId="1A7ACB19" w:rsidR="005F46D2" w:rsidRPr="00830E3F" w:rsidRDefault="00DB7A90" w:rsidP="0013432F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B</w:t>
      </w:r>
      <w:r w:rsidR="0091590D" w:rsidRPr="00830E3F">
        <w:rPr>
          <w:color w:val="auto"/>
          <w:sz w:val="32"/>
          <w:szCs w:val="32"/>
        </w:rPr>
        <w:t>ạn nói xem như vậy thì cha mẹ làm sao có thể chấp nhận chứ?</w:t>
      </w:r>
      <w:r w:rsidR="00542C53" w:rsidRPr="00830E3F">
        <w:rPr>
          <w:color w:val="auto"/>
          <w:sz w:val="32"/>
          <w:szCs w:val="32"/>
        </w:rPr>
        <w:t xml:space="preserve"> Bạn xem chúng ta có rất nhiều người học Phật</w:t>
      </w:r>
      <w:r w:rsidR="00E17F95" w:rsidRPr="00830E3F">
        <w:rPr>
          <w:color w:val="auto"/>
          <w:sz w:val="32"/>
          <w:szCs w:val="32"/>
        </w:rPr>
        <w:t>, không học Phật thì thôi</w:t>
      </w:r>
      <w:r w:rsidR="00390422" w:rsidRPr="00830E3F">
        <w:rPr>
          <w:color w:val="auto"/>
          <w:sz w:val="32"/>
          <w:szCs w:val="32"/>
        </w:rPr>
        <w:t>, vừa học Phật thì khiến mối quan hệ trong gia đình rất căng thẳng</w:t>
      </w:r>
      <w:r w:rsidR="008E6CDB" w:rsidRPr="00830E3F">
        <w:rPr>
          <w:color w:val="auto"/>
          <w:sz w:val="32"/>
          <w:szCs w:val="32"/>
        </w:rPr>
        <w:t xml:space="preserve">, vì sao? Bởi vì họ học Kinh Phật rồi cho nên lấy những đạo lý trong kinh Phật </w:t>
      </w:r>
      <w:r w:rsidR="002D5869" w:rsidRPr="00830E3F">
        <w:rPr>
          <w:color w:val="auto"/>
          <w:sz w:val="32"/>
          <w:szCs w:val="32"/>
        </w:rPr>
        <w:t>phán xét</w:t>
      </w:r>
      <w:r w:rsidR="00C438C0" w:rsidRPr="00830E3F">
        <w:rPr>
          <w:color w:val="auto"/>
          <w:sz w:val="32"/>
          <w:szCs w:val="32"/>
        </w:rPr>
        <w:t xml:space="preserve"> </w:t>
      </w:r>
      <w:r w:rsidR="008E6CDB" w:rsidRPr="00830E3F">
        <w:rPr>
          <w:color w:val="auto"/>
          <w:sz w:val="32"/>
          <w:szCs w:val="32"/>
        </w:rPr>
        <w:t xml:space="preserve">cha mẹ, </w:t>
      </w:r>
      <w:r w:rsidR="002D5869" w:rsidRPr="00830E3F">
        <w:rPr>
          <w:color w:val="auto"/>
          <w:sz w:val="32"/>
          <w:szCs w:val="32"/>
        </w:rPr>
        <w:t>phán xét</w:t>
      </w:r>
      <w:r w:rsidR="00C438C0" w:rsidRPr="00830E3F">
        <w:rPr>
          <w:color w:val="auto"/>
          <w:sz w:val="32"/>
          <w:szCs w:val="32"/>
        </w:rPr>
        <w:t xml:space="preserve"> </w:t>
      </w:r>
      <w:r w:rsidR="008E6CDB" w:rsidRPr="00830E3F">
        <w:rPr>
          <w:color w:val="auto"/>
          <w:sz w:val="32"/>
          <w:szCs w:val="32"/>
        </w:rPr>
        <w:t>người trong nhà</w:t>
      </w:r>
      <w:r w:rsidR="00D63BCD" w:rsidRPr="00830E3F">
        <w:rPr>
          <w:color w:val="auto"/>
          <w:sz w:val="32"/>
          <w:szCs w:val="32"/>
        </w:rPr>
        <w:t>, nhìn thấy</w:t>
      </w:r>
      <w:r w:rsidR="00D3709A">
        <w:rPr>
          <w:color w:val="auto"/>
          <w:sz w:val="32"/>
          <w:szCs w:val="32"/>
        </w:rPr>
        <w:t>:</w:t>
      </w:r>
      <w:r w:rsidR="00D63BCD" w:rsidRPr="00830E3F">
        <w:rPr>
          <w:color w:val="auto"/>
          <w:sz w:val="32"/>
          <w:szCs w:val="32"/>
        </w:rPr>
        <w:t xml:space="preserve"> </w:t>
      </w:r>
      <w:r w:rsidR="00D63BCD" w:rsidRPr="00014F04">
        <w:rPr>
          <w:color w:val="auto"/>
          <w:sz w:val="32"/>
          <w:szCs w:val="32"/>
        </w:rPr>
        <w:t>“</w:t>
      </w:r>
      <w:r w:rsidR="002B1DCB" w:rsidRPr="00014F04">
        <w:rPr>
          <w:color w:val="auto"/>
          <w:sz w:val="32"/>
          <w:szCs w:val="32"/>
        </w:rPr>
        <w:t>T</w:t>
      </w:r>
      <w:r w:rsidR="00D63BCD" w:rsidRPr="00014F04">
        <w:rPr>
          <w:color w:val="auto"/>
          <w:sz w:val="32"/>
          <w:szCs w:val="32"/>
        </w:rPr>
        <w:t xml:space="preserve">ại sao </w:t>
      </w:r>
      <w:r w:rsidR="007E049A" w:rsidRPr="00014F04">
        <w:rPr>
          <w:color w:val="auto"/>
          <w:sz w:val="32"/>
          <w:szCs w:val="32"/>
        </w:rPr>
        <w:t>anh</w:t>
      </w:r>
      <w:r w:rsidR="00D63BCD" w:rsidRPr="00014F04">
        <w:rPr>
          <w:color w:val="auto"/>
          <w:sz w:val="32"/>
          <w:szCs w:val="32"/>
        </w:rPr>
        <w:t xml:space="preserve"> lại tạo sát nghiệp? Ngày nào cũng ăn hải sản</w:t>
      </w:r>
      <w:r w:rsidR="007E049A" w:rsidRPr="00014F04">
        <w:rPr>
          <w:color w:val="auto"/>
          <w:sz w:val="32"/>
          <w:szCs w:val="32"/>
        </w:rPr>
        <w:t>, tại sao anh có thể tạo sát nghiệp như vậy?</w:t>
      </w:r>
      <w:r w:rsidR="00C438C0" w:rsidRPr="00014F04">
        <w:rPr>
          <w:color w:val="auto"/>
          <w:sz w:val="32"/>
          <w:szCs w:val="32"/>
        </w:rPr>
        <w:t>”</w:t>
      </w:r>
      <w:r w:rsidR="00E138E8" w:rsidRPr="00014F04">
        <w:rPr>
          <w:color w:val="auto"/>
          <w:sz w:val="32"/>
          <w:szCs w:val="32"/>
        </w:rPr>
        <w:t>.</w:t>
      </w:r>
      <w:r w:rsidR="00E138E8" w:rsidRPr="00830E3F">
        <w:rPr>
          <w:color w:val="auto"/>
          <w:sz w:val="32"/>
          <w:szCs w:val="32"/>
        </w:rPr>
        <w:t xml:space="preserve"> T</w:t>
      </w:r>
      <w:r w:rsidR="00C438C0" w:rsidRPr="00830E3F">
        <w:rPr>
          <w:color w:val="auto"/>
          <w:sz w:val="32"/>
          <w:szCs w:val="32"/>
        </w:rPr>
        <w:t>ừ sáng đến tối phê bình rất nhiều</w:t>
      </w:r>
      <w:r w:rsidR="00E138E8" w:rsidRPr="00830E3F">
        <w:rPr>
          <w:color w:val="auto"/>
          <w:sz w:val="32"/>
          <w:szCs w:val="32"/>
        </w:rPr>
        <w:t xml:space="preserve">, vậy thì làm sao có thể khiến người trong nhà sanh tâm hoan hỷ được chứ? Họ không thể hoan hỷ </w:t>
      </w:r>
      <w:r w:rsidR="00DD6A3B" w:rsidRPr="00830E3F">
        <w:rPr>
          <w:color w:val="auto"/>
          <w:sz w:val="32"/>
          <w:szCs w:val="32"/>
        </w:rPr>
        <w:t xml:space="preserve">thì cũng không thể nghe theo bạn </w:t>
      </w:r>
      <w:r w:rsidR="00E138E8" w:rsidRPr="00830E3F">
        <w:rPr>
          <w:color w:val="auto"/>
          <w:sz w:val="32"/>
          <w:szCs w:val="32"/>
        </w:rPr>
        <w:t>được</w:t>
      </w:r>
      <w:r w:rsidR="00DD6A3B" w:rsidRPr="00830E3F">
        <w:rPr>
          <w:color w:val="auto"/>
          <w:sz w:val="32"/>
          <w:szCs w:val="32"/>
        </w:rPr>
        <w:t>, họ càng không thể sửa lỗi.</w:t>
      </w:r>
    </w:p>
    <w:p w14:paraId="0442F0AF" w14:textId="74DB3F86" w:rsidR="00583A41" w:rsidRPr="00830E3F" w:rsidRDefault="005F46D2" w:rsidP="0013432F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Bạn phải biết</w:t>
      </w:r>
      <w:r w:rsidR="0063240F">
        <w:rPr>
          <w:color w:val="auto"/>
          <w:sz w:val="32"/>
          <w:szCs w:val="32"/>
        </w:rPr>
        <w:t>,</w:t>
      </w:r>
      <w:r w:rsidRPr="00830E3F">
        <w:rPr>
          <w:color w:val="auto"/>
          <w:sz w:val="32"/>
          <w:szCs w:val="32"/>
        </w:rPr>
        <w:t xml:space="preserve"> sửa đổi lỗi lầm không phải là một chuyện dễ dàng</w:t>
      </w:r>
      <w:r w:rsidR="00783001" w:rsidRPr="00830E3F">
        <w:rPr>
          <w:color w:val="auto"/>
          <w:sz w:val="32"/>
          <w:szCs w:val="32"/>
        </w:rPr>
        <w:t>. C</w:t>
      </w:r>
      <w:r w:rsidR="008254F0" w:rsidRPr="00830E3F">
        <w:rPr>
          <w:color w:val="auto"/>
          <w:sz w:val="32"/>
          <w:szCs w:val="32"/>
        </w:rPr>
        <w:t>húng t</w:t>
      </w:r>
      <w:r w:rsidR="006D49DF" w:rsidRPr="00830E3F">
        <w:rPr>
          <w:color w:val="auto"/>
          <w:sz w:val="32"/>
          <w:szCs w:val="32"/>
        </w:rPr>
        <w:t>a</w:t>
      </w:r>
      <w:r w:rsidR="00783001" w:rsidRPr="00830E3F">
        <w:rPr>
          <w:color w:val="auto"/>
          <w:sz w:val="32"/>
          <w:szCs w:val="32"/>
        </w:rPr>
        <w:t xml:space="preserve"> học Phật nhiều năm như vậy </w:t>
      </w:r>
      <w:r w:rsidR="008254F0" w:rsidRPr="00830E3F">
        <w:rPr>
          <w:color w:val="auto"/>
          <w:sz w:val="32"/>
          <w:szCs w:val="32"/>
        </w:rPr>
        <w:t xml:space="preserve">nhưng </w:t>
      </w:r>
      <w:r w:rsidR="00783001" w:rsidRPr="00830E3F">
        <w:rPr>
          <w:color w:val="auto"/>
          <w:sz w:val="32"/>
          <w:szCs w:val="32"/>
        </w:rPr>
        <w:t>vẫn phát hiện ra mỗi ngày mình phạm lỗi rất nhiều</w:t>
      </w:r>
      <w:r w:rsidR="008254F0" w:rsidRPr="00830E3F">
        <w:rPr>
          <w:color w:val="auto"/>
          <w:sz w:val="32"/>
          <w:szCs w:val="32"/>
        </w:rPr>
        <w:t>. Vậy thì làm sao bạn có thể yêu cầu ngườ</w:t>
      </w:r>
      <w:r w:rsidR="00A15201" w:rsidRPr="00830E3F">
        <w:rPr>
          <w:color w:val="auto"/>
          <w:sz w:val="32"/>
          <w:szCs w:val="32"/>
        </w:rPr>
        <w:t xml:space="preserve">i nhà </w:t>
      </w:r>
      <w:r w:rsidR="00E82E38" w:rsidRPr="00830E3F">
        <w:rPr>
          <w:color w:val="auto"/>
          <w:sz w:val="32"/>
          <w:szCs w:val="32"/>
        </w:rPr>
        <w:t xml:space="preserve">sửa chữa lỗi lầm </w:t>
      </w:r>
      <w:r w:rsidR="00E4616C" w:rsidRPr="00830E3F">
        <w:rPr>
          <w:color w:val="auto"/>
          <w:sz w:val="32"/>
          <w:szCs w:val="32"/>
        </w:rPr>
        <w:t xml:space="preserve">trong một sớm một chiều </w:t>
      </w:r>
      <w:r w:rsidR="00E82E38" w:rsidRPr="00830E3F">
        <w:rPr>
          <w:color w:val="auto"/>
          <w:sz w:val="32"/>
          <w:szCs w:val="32"/>
        </w:rPr>
        <w:t xml:space="preserve">được? </w:t>
      </w:r>
      <w:r w:rsidR="009E337F" w:rsidRPr="00830E3F">
        <w:rPr>
          <w:color w:val="auto"/>
          <w:sz w:val="32"/>
          <w:szCs w:val="32"/>
        </w:rPr>
        <w:t xml:space="preserve">Vì vậy chúng ta cần khoan dung với mọi người hơn </w:t>
      </w:r>
      <w:r w:rsidR="00423720">
        <w:rPr>
          <w:color w:val="auto"/>
          <w:sz w:val="32"/>
          <w:szCs w:val="32"/>
        </w:rPr>
        <w:t>một</w:t>
      </w:r>
      <w:r w:rsidR="00423720" w:rsidRPr="00830E3F">
        <w:rPr>
          <w:color w:val="auto"/>
          <w:sz w:val="32"/>
          <w:szCs w:val="32"/>
        </w:rPr>
        <w:t xml:space="preserve"> </w:t>
      </w:r>
      <w:r w:rsidR="009E337F" w:rsidRPr="00830E3F">
        <w:rPr>
          <w:color w:val="auto"/>
          <w:sz w:val="32"/>
          <w:szCs w:val="32"/>
        </w:rPr>
        <w:t>chút</w:t>
      </w:r>
      <w:r w:rsidR="00D63F35" w:rsidRPr="00830E3F">
        <w:rPr>
          <w:color w:val="auto"/>
          <w:sz w:val="32"/>
          <w:szCs w:val="32"/>
        </w:rPr>
        <w:t>, đối với bản thân thì phải yêu cầu nghiêm khắc một chút</w:t>
      </w:r>
      <w:r w:rsidR="0063240F">
        <w:rPr>
          <w:color w:val="auto"/>
          <w:sz w:val="32"/>
          <w:szCs w:val="32"/>
        </w:rPr>
        <w:t>. N</w:t>
      </w:r>
      <w:r w:rsidR="003A14FA" w:rsidRPr="00830E3F">
        <w:rPr>
          <w:color w:val="auto"/>
          <w:sz w:val="32"/>
          <w:szCs w:val="32"/>
        </w:rPr>
        <w:t>ghiêm khắc với mình, khoan dung với người, như vậy mới có thể có mối quan hệ hài hòa</w:t>
      </w:r>
      <w:r w:rsidR="00D1005B" w:rsidRPr="00830E3F">
        <w:rPr>
          <w:color w:val="auto"/>
          <w:sz w:val="32"/>
          <w:szCs w:val="32"/>
        </w:rPr>
        <w:t>. Bạn có thể khiến cha mẹ sanh tâm hoan hỷ, đây là bước đầu tiên</w:t>
      </w:r>
      <w:r w:rsidR="0002774E" w:rsidRPr="00830E3F">
        <w:rPr>
          <w:color w:val="auto"/>
          <w:sz w:val="32"/>
          <w:szCs w:val="32"/>
        </w:rPr>
        <w:t xml:space="preserve">. Họ sanh tâm hoan hỷ </w:t>
      </w:r>
      <w:r w:rsidR="0063240F">
        <w:rPr>
          <w:color w:val="auto"/>
          <w:sz w:val="32"/>
          <w:szCs w:val="32"/>
        </w:rPr>
        <w:t xml:space="preserve">thì </w:t>
      </w:r>
      <w:r w:rsidR="0002774E" w:rsidRPr="00830E3F">
        <w:rPr>
          <w:color w:val="auto"/>
          <w:sz w:val="32"/>
          <w:szCs w:val="32"/>
        </w:rPr>
        <w:t>họ mới có thể nghe bạn</w:t>
      </w:r>
      <w:r w:rsidR="009F0092" w:rsidRPr="00830E3F">
        <w:rPr>
          <w:color w:val="auto"/>
          <w:sz w:val="32"/>
          <w:szCs w:val="32"/>
        </w:rPr>
        <w:t xml:space="preserve">. </w:t>
      </w:r>
    </w:p>
    <w:p w14:paraId="1718193B" w14:textId="2CC17491" w:rsidR="001140E0" w:rsidRPr="00830E3F" w:rsidRDefault="009F0092" w:rsidP="0013432F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Tôi khuyên ông bà nội và cha tôi học Phật cũng thật sự không dễ dàng. Mới đầ</w:t>
      </w:r>
      <w:r w:rsidR="005A6B54" w:rsidRPr="00830E3F">
        <w:rPr>
          <w:color w:val="auto"/>
          <w:sz w:val="32"/>
          <w:szCs w:val="32"/>
        </w:rPr>
        <w:t xml:space="preserve">u </w:t>
      </w:r>
      <w:r w:rsidR="0063240F">
        <w:rPr>
          <w:color w:val="auto"/>
          <w:sz w:val="32"/>
          <w:szCs w:val="32"/>
        </w:rPr>
        <w:t xml:space="preserve">tôi </w:t>
      </w:r>
      <w:r w:rsidR="005A6B54" w:rsidRPr="00830E3F">
        <w:rPr>
          <w:color w:val="auto"/>
          <w:sz w:val="32"/>
          <w:szCs w:val="32"/>
        </w:rPr>
        <w:t>đã nói ngay những đạo lý trong Phật giáo</w:t>
      </w:r>
      <w:r w:rsidR="005C437B" w:rsidRPr="00830E3F">
        <w:rPr>
          <w:color w:val="auto"/>
          <w:sz w:val="32"/>
          <w:szCs w:val="32"/>
        </w:rPr>
        <w:t>,</w:t>
      </w:r>
      <w:r w:rsidR="005A6B54" w:rsidRPr="00830E3F">
        <w:rPr>
          <w:color w:val="auto"/>
          <w:sz w:val="32"/>
          <w:szCs w:val="32"/>
        </w:rPr>
        <w:t xml:space="preserve"> họ không thể tiếp nhậ</w:t>
      </w:r>
      <w:r w:rsidR="005C437B" w:rsidRPr="00830E3F">
        <w:rPr>
          <w:color w:val="auto"/>
          <w:sz w:val="32"/>
          <w:szCs w:val="32"/>
        </w:rPr>
        <w:t>n nên tôi đã nghĩ cách đưa họ đi du lịch</w:t>
      </w:r>
      <w:r w:rsidR="00CD034E" w:rsidRPr="00830E3F">
        <w:rPr>
          <w:color w:val="auto"/>
          <w:sz w:val="32"/>
          <w:szCs w:val="32"/>
        </w:rPr>
        <w:t>. Chúng tôi đi thăm những đạo tràng, danh sơn, lên núi Cửu Hoa</w:t>
      </w:r>
      <w:r w:rsidR="00DB38AC" w:rsidRPr="00830E3F">
        <w:rPr>
          <w:color w:val="auto"/>
          <w:sz w:val="32"/>
          <w:szCs w:val="32"/>
        </w:rPr>
        <w:t>, đến Đông Thiên Mục Sơn</w:t>
      </w:r>
      <w:r w:rsidR="00A1486F" w:rsidRPr="00830E3F">
        <w:rPr>
          <w:color w:val="auto"/>
          <w:sz w:val="32"/>
          <w:szCs w:val="32"/>
        </w:rPr>
        <w:t xml:space="preserve"> để họ thể nghiệm một chút những phong cảnh thiên nhiên thanh tú tươi đẹ</w:t>
      </w:r>
      <w:r w:rsidR="00A90958" w:rsidRPr="00830E3F">
        <w:rPr>
          <w:color w:val="auto"/>
          <w:sz w:val="32"/>
          <w:szCs w:val="32"/>
        </w:rPr>
        <w:t>p này</w:t>
      </w:r>
      <w:r w:rsidR="00423720">
        <w:rPr>
          <w:color w:val="auto"/>
          <w:sz w:val="32"/>
          <w:szCs w:val="32"/>
        </w:rPr>
        <w:t>.</w:t>
      </w:r>
      <w:r w:rsidR="00A90958" w:rsidRPr="00830E3F">
        <w:rPr>
          <w:color w:val="auto"/>
          <w:sz w:val="32"/>
          <w:szCs w:val="32"/>
        </w:rPr>
        <w:t xml:space="preserve"> </w:t>
      </w:r>
      <w:r w:rsidR="0063240F">
        <w:rPr>
          <w:color w:val="auto"/>
          <w:sz w:val="32"/>
          <w:szCs w:val="32"/>
        </w:rPr>
        <w:t xml:space="preserve">Họ </w:t>
      </w:r>
      <w:r w:rsidR="00A90958" w:rsidRPr="00830E3F">
        <w:rPr>
          <w:color w:val="auto"/>
          <w:sz w:val="32"/>
          <w:szCs w:val="32"/>
        </w:rPr>
        <w:t>hiểu được</w:t>
      </w:r>
      <w:r w:rsidR="00A1486F" w:rsidRPr="00830E3F">
        <w:rPr>
          <w:color w:val="auto"/>
          <w:sz w:val="32"/>
          <w:szCs w:val="32"/>
        </w:rPr>
        <w:t xml:space="preserve"> </w:t>
      </w:r>
      <w:r w:rsidR="00A90958" w:rsidRPr="00830E3F">
        <w:rPr>
          <w:color w:val="auto"/>
          <w:sz w:val="32"/>
          <w:szCs w:val="32"/>
        </w:rPr>
        <w:t>thì ra</w:t>
      </w:r>
      <w:r w:rsidR="00A1486F" w:rsidRPr="00830E3F">
        <w:rPr>
          <w:color w:val="auto"/>
          <w:sz w:val="32"/>
          <w:szCs w:val="32"/>
        </w:rPr>
        <w:t xml:space="preserve"> học đạo cũng có niềm vui của học đạo</w:t>
      </w:r>
      <w:r w:rsidR="0063240F">
        <w:rPr>
          <w:color w:val="auto"/>
          <w:sz w:val="32"/>
          <w:szCs w:val="32"/>
        </w:rPr>
        <w:t>,</w:t>
      </w:r>
      <w:r w:rsidR="00BE5B8F" w:rsidRPr="00830E3F">
        <w:rPr>
          <w:color w:val="auto"/>
          <w:sz w:val="32"/>
          <w:szCs w:val="32"/>
        </w:rPr>
        <w:t xml:space="preserve"> rồi </w:t>
      </w:r>
      <w:r w:rsidR="0063240F">
        <w:rPr>
          <w:color w:val="auto"/>
          <w:sz w:val="32"/>
          <w:szCs w:val="32"/>
        </w:rPr>
        <w:t xml:space="preserve">tôi </w:t>
      </w:r>
      <w:r w:rsidR="00BE5B8F" w:rsidRPr="00830E3F">
        <w:rPr>
          <w:color w:val="auto"/>
          <w:sz w:val="32"/>
          <w:szCs w:val="32"/>
        </w:rPr>
        <w:t xml:space="preserve">dần dần dẫn dắt họ, tạo ra cơ hội để họ có thể nhìn thấy lão </w:t>
      </w:r>
      <w:r w:rsidR="00686368">
        <w:rPr>
          <w:color w:val="auto"/>
          <w:sz w:val="32"/>
          <w:szCs w:val="32"/>
        </w:rPr>
        <w:t>Pháp sư</w:t>
      </w:r>
      <w:r w:rsidR="00BE5B8F" w:rsidRPr="00830E3F">
        <w:rPr>
          <w:color w:val="auto"/>
          <w:sz w:val="32"/>
          <w:szCs w:val="32"/>
        </w:rPr>
        <w:t xml:space="preserve">, nghe lão </w:t>
      </w:r>
      <w:r w:rsidR="00686368">
        <w:rPr>
          <w:color w:val="auto"/>
          <w:sz w:val="32"/>
          <w:szCs w:val="32"/>
        </w:rPr>
        <w:t>Pháp sư</w:t>
      </w:r>
      <w:r w:rsidR="00BE5B8F" w:rsidRPr="00830E3F">
        <w:rPr>
          <w:color w:val="auto"/>
          <w:sz w:val="32"/>
          <w:szCs w:val="32"/>
        </w:rPr>
        <w:t xml:space="preserve"> giảng Kinh</w:t>
      </w:r>
      <w:r w:rsidR="00AD0083" w:rsidRPr="00830E3F">
        <w:rPr>
          <w:color w:val="auto"/>
          <w:sz w:val="32"/>
          <w:szCs w:val="32"/>
        </w:rPr>
        <w:t xml:space="preserve">, </w:t>
      </w:r>
      <w:r w:rsidR="00A90958" w:rsidRPr="00830E3F">
        <w:rPr>
          <w:color w:val="auto"/>
          <w:sz w:val="32"/>
          <w:szCs w:val="32"/>
        </w:rPr>
        <w:t xml:space="preserve">tạo ra </w:t>
      </w:r>
      <w:r w:rsidR="00AD0083" w:rsidRPr="00830E3F">
        <w:rPr>
          <w:color w:val="auto"/>
          <w:sz w:val="32"/>
          <w:szCs w:val="32"/>
        </w:rPr>
        <w:t>các cơ hội như thế. Rất nhiều năm mới có thể giúp họ hiểu được học Phật rất tốt</w:t>
      </w:r>
      <w:r w:rsidR="00206DA6" w:rsidRPr="00830E3F">
        <w:rPr>
          <w:color w:val="auto"/>
          <w:sz w:val="32"/>
          <w:szCs w:val="32"/>
        </w:rPr>
        <w:t>, mới không đến nỗi phản đối, sau đó lại dần dần tiến vào cửa Phật. Đây thật sự là chuyện không dễ dàng</w:t>
      </w:r>
      <w:r w:rsidR="001D059B" w:rsidRPr="00830E3F">
        <w:rPr>
          <w:color w:val="auto"/>
          <w:sz w:val="32"/>
          <w:szCs w:val="32"/>
        </w:rPr>
        <w:t xml:space="preserve">. Cho nên </w:t>
      </w:r>
      <w:r w:rsidR="00C81677" w:rsidRPr="00D84613">
        <w:rPr>
          <w:color w:val="auto"/>
          <w:sz w:val="32"/>
          <w:szCs w:val="32"/>
        </w:rPr>
        <w:t>“</w:t>
      </w:r>
      <w:r w:rsidR="008029C9" w:rsidRPr="00D84613">
        <w:rPr>
          <w:i/>
          <w:color w:val="auto"/>
          <w:sz w:val="32"/>
          <w:szCs w:val="32"/>
        </w:rPr>
        <w:t>G</w:t>
      </w:r>
      <w:r w:rsidR="00C81677" w:rsidRPr="00D84613">
        <w:rPr>
          <w:i/>
          <w:color w:val="auto"/>
          <w:sz w:val="32"/>
          <w:szCs w:val="32"/>
        </w:rPr>
        <w:t>ián sử c</w:t>
      </w:r>
      <w:r w:rsidR="000B2984" w:rsidRPr="00D84613">
        <w:rPr>
          <w:i/>
          <w:color w:val="auto"/>
          <w:sz w:val="32"/>
          <w:szCs w:val="32"/>
        </w:rPr>
        <w:t>a</w:t>
      </w:r>
      <w:r w:rsidR="00C81677" w:rsidRPr="00D84613">
        <w:rPr>
          <w:i/>
          <w:color w:val="auto"/>
          <w:sz w:val="32"/>
          <w:szCs w:val="32"/>
        </w:rPr>
        <w:t>nh</w:t>
      </w:r>
      <w:r w:rsidR="00C81677" w:rsidRPr="00D84613">
        <w:rPr>
          <w:color w:val="auto"/>
          <w:sz w:val="32"/>
          <w:szCs w:val="32"/>
        </w:rPr>
        <w:t>”</w:t>
      </w:r>
      <w:r w:rsidR="000B2984" w:rsidRPr="00D84613">
        <w:rPr>
          <w:rStyle w:val="FootnoteReference"/>
          <w:color w:val="auto"/>
          <w:sz w:val="32"/>
          <w:szCs w:val="32"/>
        </w:rPr>
        <w:footnoteReference w:id="2"/>
      </w:r>
      <w:r w:rsidR="000B2984" w:rsidRPr="00D84613">
        <w:rPr>
          <w:color w:val="auto"/>
          <w:sz w:val="32"/>
          <w:szCs w:val="32"/>
        </w:rPr>
        <w:t>, từ</w:t>
      </w:r>
      <w:r w:rsidR="00C81677" w:rsidRPr="00D84613">
        <w:rPr>
          <w:color w:val="auto"/>
          <w:sz w:val="32"/>
          <w:szCs w:val="32"/>
        </w:rPr>
        <w:t xml:space="preserve"> “</w:t>
      </w:r>
      <w:r w:rsidR="008029C9" w:rsidRPr="00D84613">
        <w:rPr>
          <w:i/>
          <w:color w:val="auto"/>
          <w:sz w:val="32"/>
          <w:szCs w:val="32"/>
        </w:rPr>
        <w:t>C</w:t>
      </w:r>
      <w:r w:rsidR="000B2984" w:rsidRPr="00D84613">
        <w:rPr>
          <w:i/>
          <w:color w:val="auto"/>
          <w:sz w:val="32"/>
          <w:szCs w:val="32"/>
        </w:rPr>
        <w:t>anh</w:t>
      </w:r>
      <w:r w:rsidR="00C81677" w:rsidRPr="00D84613">
        <w:rPr>
          <w:color w:val="auto"/>
          <w:sz w:val="32"/>
          <w:szCs w:val="32"/>
        </w:rPr>
        <w:t>”</w:t>
      </w:r>
      <w:r w:rsidR="00C81677" w:rsidRPr="00830E3F">
        <w:rPr>
          <w:color w:val="auto"/>
          <w:sz w:val="32"/>
          <w:szCs w:val="32"/>
        </w:rPr>
        <w:t xml:space="preserve"> ở đây là nhiều lần, có thể là </w:t>
      </w:r>
      <w:r w:rsidR="0078568F" w:rsidRPr="00830E3F">
        <w:rPr>
          <w:color w:val="auto"/>
          <w:sz w:val="32"/>
          <w:szCs w:val="32"/>
        </w:rPr>
        <w:t>phải mất bao nhiêu năm nhẫn nại để dẫn dắt</w:t>
      </w:r>
      <w:r w:rsidR="008029C9">
        <w:rPr>
          <w:color w:val="auto"/>
          <w:sz w:val="32"/>
          <w:szCs w:val="32"/>
        </w:rPr>
        <w:t>.</w:t>
      </w:r>
      <w:r w:rsidR="0078568F" w:rsidRPr="00830E3F">
        <w:rPr>
          <w:color w:val="auto"/>
          <w:sz w:val="32"/>
          <w:szCs w:val="32"/>
        </w:rPr>
        <w:t xml:space="preserve"> </w:t>
      </w:r>
      <w:r w:rsidR="008029C9">
        <w:rPr>
          <w:color w:val="auto"/>
          <w:sz w:val="32"/>
          <w:szCs w:val="32"/>
        </w:rPr>
        <w:t>N</w:t>
      </w:r>
      <w:r w:rsidR="0078568F" w:rsidRPr="00830E3F">
        <w:rPr>
          <w:color w:val="auto"/>
          <w:sz w:val="32"/>
          <w:szCs w:val="32"/>
        </w:rPr>
        <w:t>hư vậy mới có thể giúp cha mẹ thật sự sửa lỗi</w:t>
      </w:r>
      <w:r w:rsidR="0095532A" w:rsidRPr="00830E3F">
        <w:rPr>
          <w:color w:val="auto"/>
          <w:sz w:val="32"/>
          <w:szCs w:val="32"/>
        </w:rPr>
        <w:t>, thật sự nghe theo lẽ phả</w:t>
      </w:r>
      <w:r w:rsidR="00A90958" w:rsidRPr="00830E3F">
        <w:rPr>
          <w:color w:val="auto"/>
          <w:sz w:val="32"/>
          <w:szCs w:val="32"/>
        </w:rPr>
        <w:t>i. C</w:t>
      </w:r>
      <w:r w:rsidR="0095532A" w:rsidRPr="00830E3F">
        <w:rPr>
          <w:color w:val="auto"/>
          <w:sz w:val="32"/>
          <w:szCs w:val="32"/>
        </w:rPr>
        <w:t>ó lúc chúng ta khuyên cha mẹ, cha mẹ không nghe, đây cũng là chuyện thường tình</w:t>
      </w:r>
      <w:r w:rsidR="006B4AA0" w:rsidRPr="00830E3F">
        <w:rPr>
          <w:color w:val="auto"/>
          <w:sz w:val="32"/>
          <w:szCs w:val="32"/>
        </w:rPr>
        <w:t>. Vậy phải làm thế nào?</w:t>
      </w:r>
      <w:r w:rsidR="001140E0" w:rsidRPr="00830E3F">
        <w:rPr>
          <w:color w:val="auto"/>
          <w:sz w:val="32"/>
          <w:szCs w:val="32"/>
        </w:rPr>
        <w:t xml:space="preserve"> </w:t>
      </w:r>
      <w:r w:rsidR="00D5442A" w:rsidRPr="00830E3F">
        <w:rPr>
          <w:color w:val="auto"/>
          <w:sz w:val="32"/>
          <w:szCs w:val="32"/>
        </w:rPr>
        <w:t>Tiếp theo "Đệ Tử Quy" nói</w:t>
      </w:r>
      <w:r w:rsidR="002F49C4" w:rsidRPr="00830E3F">
        <w:rPr>
          <w:color w:val="auto"/>
          <w:sz w:val="32"/>
          <w:szCs w:val="32"/>
        </w:rPr>
        <w:t>:</w:t>
      </w:r>
    </w:p>
    <w:p w14:paraId="128CB3FE" w14:textId="225BFA33" w:rsidR="001140E0" w:rsidRPr="00830E3F" w:rsidRDefault="00D5442A" w:rsidP="00830E3F">
      <w:pPr>
        <w:jc w:val="center"/>
        <w:rPr>
          <w:b/>
          <w:i/>
          <w:color w:val="auto"/>
          <w:sz w:val="32"/>
          <w:szCs w:val="32"/>
        </w:rPr>
      </w:pPr>
      <w:r w:rsidRPr="00830E3F">
        <w:rPr>
          <w:b/>
          <w:i/>
          <w:color w:val="auto"/>
          <w:sz w:val="32"/>
          <w:szCs w:val="32"/>
        </w:rPr>
        <w:t>“</w:t>
      </w:r>
      <w:r w:rsidR="001140E0" w:rsidRPr="00830E3F">
        <w:rPr>
          <w:b/>
          <w:i/>
          <w:color w:val="auto"/>
          <w:sz w:val="32"/>
          <w:szCs w:val="32"/>
        </w:rPr>
        <w:t>K</w:t>
      </w:r>
      <w:r w:rsidRPr="00830E3F">
        <w:rPr>
          <w:b/>
          <w:i/>
          <w:color w:val="auto"/>
          <w:sz w:val="32"/>
          <w:szCs w:val="32"/>
        </w:rPr>
        <w:t>huyên không nghe, vui can tiếp; Dùng khóc khuyên, đánh không giận”</w:t>
      </w:r>
    </w:p>
    <w:p w14:paraId="3AE1DCA8" w14:textId="6E19CF4C" w:rsidR="001140E0" w:rsidRPr="00830E3F" w:rsidRDefault="00132DD9" w:rsidP="0013432F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Khi khuyên can cha mẹ bản thân chúng ta phải biết con người có thể sửa lỗi</w:t>
      </w:r>
      <w:r w:rsidR="00D84613">
        <w:rPr>
          <w:color w:val="auto"/>
          <w:sz w:val="32"/>
          <w:szCs w:val="32"/>
        </w:rPr>
        <w:t>,</w:t>
      </w:r>
      <w:r w:rsidRPr="00830E3F">
        <w:rPr>
          <w:color w:val="auto"/>
          <w:sz w:val="32"/>
          <w:szCs w:val="32"/>
        </w:rPr>
        <w:t xml:space="preserve"> đây không phải </w:t>
      </w:r>
      <w:r w:rsidR="00E13DDA" w:rsidRPr="00830E3F">
        <w:rPr>
          <w:color w:val="auto"/>
          <w:sz w:val="32"/>
          <w:szCs w:val="32"/>
        </w:rPr>
        <w:t xml:space="preserve">là </w:t>
      </w:r>
      <w:r w:rsidRPr="00830E3F">
        <w:rPr>
          <w:color w:val="auto"/>
          <w:sz w:val="32"/>
          <w:szCs w:val="32"/>
        </w:rPr>
        <w:t>chuyện dễ dàng. Vừa khuyên mà họ có thể sửa đổi</w:t>
      </w:r>
      <w:r w:rsidR="001E4FE9" w:rsidRPr="00830E3F">
        <w:rPr>
          <w:color w:val="auto"/>
          <w:sz w:val="32"/>
          <w:szCs w:val="32"/>
        </w:rPr>
        <w:t xml:space="preserve"> thì đó không phải người bình thường mà đó là Thánh</w:t>
      </w:r>
      <w:r w:rsidR="00575AD8" w:rsidRPr="00830E3F">
        <w:rPr>
          <w:color w:val="auto"/>
          <w:sz w:val="32"/>
          <w:szCs w:val="32"/>
        </w:rPr>
        <w:t xml:space="preserve"> </w:t>
      </w:r>
      <w:r w:rsidR="00D84613">
        <w:rPr>
          <w:color w:val="auto"/>
          <w:sz w:val="32"/>
          <w:szCs w:val="32"/>
        </w:rPr>
        <w:t>H</w:t>
      </w:r>
      <w:r w:rsidR="00575AD8" w:rsidRPr="00830E3F">
        <w:rPr>
          <w:color w:val="auto"/>
          <w:sz w:val="32"/>
          <w:szCs w:val="32"/>
        </w:rPr>
        <w:t>iền</w:t>
      </w:r>
      <w:r w:rsidR="001E4FE9" w:rsidRPr="00830E3F">
        <w:rPr>
          <w:color w:val="auto"/>
          <w:sz w:val="32"/>
          <w:szCs w:val="32"/>
        </w:rPr>
        <w:t xml:space="preserve"> nhân. </w:t>
      </w:r>
      <w:r w:rsidR="00F65282" w:rsidRPr="00830E3F">
        <w:rPr>
          <w:color w:val="auto"/>
          <w:sz w:val="32"/>
          <w:szCs w:val="32"/>
        </w:rPr>
        <w:t xml:space="preserve">Cho dù </w:t>
      </w:r>
      <w:r w:rsidR="00F65282" w:rsidRPr="00D84613">
        <w:rPr>
          <w:color w:val="auto"/>
          <w:sz w:val="32"/>
          <w:szCs w:val="32"/>
        </w:rPr>
        <w:t>“</w:t>
      </w:r>
      <w:r w:rsidR="008029C9" w:rsidRPr="00D84613">
        <w:rPr>
          <w:i/>
          <w:color w:val="auto"/>
          <w:sz w:val="32"/>
          <w:szCs w:val="32"/>
        </w:rPr>
        <w:t>K</w:t>
      </w:r>
      <w:r w:rsidR="00F65282" w:rsidRPr="00D84613">
        <w:rPr>
          <w:i/>
          <w:color w:val="auto"/>
          <w:sz w:val="32"/>
          <w:szCs w:val="32"/>
        </w:rPr>
        <w:t>huyên không nghe</w:t>
      </w:r>
      <w:r w:rsidR="00F65282" w:rsidRPr="00D84613">
        <w:rPr>
          <w:color w:val="auto"/>
          <w:sz w:val="32"/>
          <w:szCs w:val="32"/>
        </w:rPr>
        <w:t>”,</w:t>
      </w:r>
      <w:r w:rsidR="00F65282" w:rsidRPr="00830E3F">
        <w:rPr>
          <w:color w:val="auto"/>
          <w:sz w:val="32"/>
          <w:szCs w:val="32"/>
        </w:rPr>
        <w:t xml:space="preserve"> họ không nghe theo lời khuyên can của bạn, họ không sử</w:t>
      </w:r>
      <w:r w:rsidR="00287D5F" w:rsidRPr="00830E3F">
        <w:rPr>
          <w:color w:val="auto"/>
          <w:sz w:val="32"/>
          <w:szCs w:val="32"/>
        </w:rPr>
        <w:t xml:space="preserve">a lỗi, không sửa đổi những chấp trước của họ, vậy thì chúng ta phải nhẫn </w:t>
      </w:r>
      <w:r w:rsidR="00D84613">
        <w:rPr>
          <w:color w:val="auto"/>
          <w:sz w:val="32"/>
          <w:szCs w:val="32"/>
        </w:rPr>
        <w:t>n</w:t>
      </w:r>
      <w:r w:rsidR="00287D5F" w:rsidRPr="00830E3F">
        <w:rPr>
          <w:color w:val="auto"/>
          <w:sz w:val="32"/>
          <w:szCs w:val="32"/>
        </w:rPr>
        <w:t>ại chờ đợ</w:t>
      </w:r>
      <w:r w:rsidR="008E567E" w:rsidRPr="00830E3F">
        <w:rPr>
          <w:color w:val="auto"/>
          <w:sz w:val="32"/>
          <w:szCs w:val="32"/>
        </w:rPr>
        <w:t>i. Đ</w:t>
      </w:r>
      <w:r w:rsidR="00287D5F" w:rsidRPr="00830E3F">
        <w:rPr>
          <w:color w:val="auto"/>
          <w:sz w:val="32"/>
          <w:szCs w:val="32"/>
        </w:rPr>
        <w:t xml:space="preserve">ợi </w:t>
      </w:r>
      <w:r w:rsidR="0049591B" w:rsidRPr="00830E3F">
        <w:rPr>
          <w:color w:val="auto"/>
          <w:sz w:val="32"/>
          <w:szCs w:val="32"/>
        </w:rPr>
        <w:t xml:space="preserve">khi </w:t>
      </w:r>
      <w:r w:rsidR="00287D5F" w:rsidRPr="00830E3F">
        <w:rPr>
          <w:color w:val="auto"/>
          <w:sz w:val="32"/>
          <w:szCs w:val="32"/>
        </w:rPr>
        <w:t>họ vui</w:t>
      </w:r>
      <w:r w:rsidR="0049591B" w:rsidRPr="00830E3F">
        <w:rPr>
          <w:color w:val="auto"/>
          <w:sz w:val="32"/>
          <w:szCs w:val="32"/>
        </w:rPr>
        <w:t xml:space="preserve">, vui vẻ lại thì lúc này </w:t>
      </w:r>
      <w:r w:rsidR="007C0A5E" w:rsidRPr="00830E3F">
        <w:rPr>
          <w:color w:val="auto"/>
          <w:sz w:val="32"/>
          <w:szCs w:val="32"/>
        </w:rPr>
        <w:t>bạn hãy tiếp tục khuyên họ, dẫn dắt họ</w:t>
      </w:r>
      <w:r w:rsidR="008029C9">
        <w:rPr>
          <w:color w:val="auto"/>
          <w:sz w:val="32"/>
          <w:szCs w:val="32"/>
        </w:rPr>
        <w:t>.</w:t>
      </w:r>
      <w:r w:rsidR="008E567E" w:rsidRPr="00830E3F">
        <w:rPr>
          <w:color w:val="auto"/>
          <w:sz w:val="32"/>
          <w:szCs w:val="32"/>
        </w:rPr>
        <w:t xml:space="preserve"> </w:t>
      </w:r>
      <w:r w:rsidR="008029C9">
        <w:rPr>
          <w:color w:val="auto"/>
          <w:sz w:val="32"/>
          <w:szCs w:val="32"/>
        </w:rPr>
        <w:t>T</w:t>
      </w:r>
      <w:r w:rsidR="008E567E" w:rsidRPr="00830E3F">
        <w:rPr>
          <w:color w:val="auto"/>
          <w:sz w:val="32"/>
          <w:szCs w:val="32"/>
        </w:rPr>
        <w:t>óm</w:t>
      </w:r>
      <w:r w:rsidR="00E8539E" w:rsidRPr="00830E3F">
        <w:rPr>
          <w:color w:val="auto"/>
          <w:sz w:val="32"/>
          <w:szCs w:val="32"/>
        </w:rPr>
        <w:t xml:space="preserve"> lại là khiến họ tiếp nhận lời khuyên của bạn trong lúc </w:t>
      </w:r>
      <w:r w:rsidR="008E567E" w:rsidRPr="00830E3F">
        <w:rPr>
          <w:color w:val="auto"/>
          <w:sz w:val="32"/>
          <w:szCs w:val="32"/>
        </w:rPr>
        <w:t xml:space="preserve">họ </w:t>
      </w:r>
      <w:r w:rsidR="00E8539E" w:rsidRPr="00830E3F">
        <w:rPr>
          <w:color w:val="auto"/>
          <w:sz w:val="32"/>
          <w:szCs w:val="32"/>
        </w:rPr>
        <w:t>vui vẻ</w:t>
      </w:r>
      <w:r w:rsidR="008E567E" w:rsidRPr="00830E3F">
        <w:rPr>
          <w:color w:val="auto"/>
          <w:sz w:val="32"/>
          <w:szCs w:val="32"/>
        </w:rPr>
        <w:t xml:space="preserve">. Đương nhiên có lúc sự việc thật sự rất </w:t>
      </w:r>
      <w:r w:rsidR="008C25A8" w:rsidRPr="00830E3F">
        <w:rPr>
          <w:color w:val="auto"/>
          <w:sz w:val="32"/>
          <w:szCs w:val="32"/>
        </w:rPr>
        <w:t>cấp bách, sự việc này có quan hệ rất lớn, bạn không c</w:t>
      </w:r>
      <w:r w:rsidR="00E13DDA" w:rsidRPr="00830E3F">
        <w:rPr>
          <w:color w:val="auto"/>
          <w:sz w:val="32"/>
          <w:szCs w:val="32"/>
        </w:rPr>
        <w:t>òn</w:t>
      </w:r>
      <w:r w:rsidR="00EA437E" w:rsidRPr="00830E3F">
        <w:rPr>
          <w:color w:val="auto"/>
          <w:sz w:val="32"/>
          <w:szCs w:val="32"/>
        </w:rPr>
        <w:t xml:space="preserve"> </w:t>
      </w:r>
      <w:r w:rsidR="008C25A8" w:rsidRPr="00830E3F">
        <w:rPr>
          <w:color w:val="auto"/>
          <w:sz w:val="32"/>
          <w:szCs w:val="32"/>
        </w:rPr>
        <w:t>thờ</w:t>
      </w:r>
      <w:r w:rsidR="00EA437E" w:rsidRPr="00830E3F">
        <w:rPr>
          <w:color w:val="auto"/>
          <w:sz w:val="32"/>
          <w:szCs w:val="32"/>
        </w:rPr>
        <w:t xml:space="preserve">i gian khuyên can, không thể chờ đợi được nữa vậy thì phải làm sao? </w:t>
      </w:r>
      <w:r w:rsidR="00EA437E" w:rsidRPr="00DB1B05">
        <w:rPr>
          <w:color w:val="auto"/>
          <w:sz w:val="32"/>
          <w:szCs w:val="32"/>
        </w:rPr>
        <w:t>“</w:t>
      </w:r>
      <w:r w:rsidR="00EA437E" w:rsidRPr="00DB1B05">
        <w:rPr>
          <w:i/>
          <w:color w:val="auto"/>
          <w:sz w:val="32"/>
          <w:szCs w:val="32"/>
        </w:rPr>
        <w:t>Dùng khóc khuyên, đánh không giận</w:t>
      </w:r>
      <w:r w:rsidR="00EA437E" w:rsidRPr="00DB1B05">
        <w:rPr>
          <w:color w:val="auto"/>
          <w:sz w:val="32"/>
          <w:szCs w:val="32"/>
        </w:rPr>
        <w:t xml:space="preserve">”. </w:t>
      </w:r>
      <w:r w:rsidR="00EA437E" w:rsidRPr="00830E3F">
        <w:rPr>
          <w:color w:val="auto"/>
          <w:sz w:val="32"/>
          <w:szCs w:val="32"/>
        </w:rPr>
        <w:t>Khi thấy cha mẹ thật sự không nghe lời khuyên can</w:t>
      </w:r>
      <w:r w:rsidR="00391649" w:rsidRPr="00830E3F">
        <w:rPr>
          <w:color w:val="auto"/>
          <w:sz w:val="32"/>
          <w:szCs w:val="32"/>
        </w:rPr>
        <w:t xml:space="preserve"> thì phải khóc lóc thảm thiết </w:t>
      </w:r>
      <w:r w:rsidR="00327C4B" w:rsidRPr="00830E3F">
        <w:rPr>
          <w:color w:val="auto"/>
          <w:sz w:val="32"/>
          <w:szCs w:val="32"/>
        </w:rPr>
        <w:t xml:space="preserve">gắng sức </w:t>
      </w:r>
      <w:r w:rsidR="00391649" w:rsidRPr="00830E3F">
        <w:rPr>
          <w:color w:val="auto"/>
          <w:sz w:val="32"/>
          <w:szCs w:val="32"/>
        </w:rPr>
        <w:t>can gián cha mẹ, cố gắng khiến cha mẹ cảm động.</w:t>
      </w:r>
    </w:p>
    <w:p w14:paraId="1105DB66" w14:textId="7BD4F7B3" w:rsidR="00775046" w:rsidRDefault="00327C4B" w:rsidP="0013432F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Hoàng đế khai quốc triều nhà Đường là Đường Thái Tông</w:t>
      </w:r>
      <w:r w:rsidR="0009347A" w:rsidRPr="00830E3F">
        <w:rPr>
          <w:color w:val="auto"/>
          <w:sz w:val="32"/>
          <w:szCs w:val="32"/>
        </w:rPr>
        <w:t>. T</w:t>
      </w:r>
      <w:r w:rsidR="00F735F3" w:rsidRPr="00830E3F">
        <w:rPr>
          <w:color w:val="auto"/>
          <w:sz w:val="32"/>
          <w:szCs w:val="32"/>
        </w:rPr>
        <w:t xml:space="preserve">hời trẻ ông cùng cha đi </w:t>
      </w:r>
      <w:r w:rsidR="00575AD8" w:rsidRPr="00830E3F">
        <w:rPr>
          <w:color w:val="auto"/>
          <w:sz w:val="32"/>
          <w:szCs w:val="32"/>
        </w:rPr>
        <w:t xml:space="preserve">chinh phạt </w:t>
      </w:r>
      <w:r w:rsidR="00F735F3" w:rsidRPr="00830E3F">
        <w:rPr>
          <w:color w:val="auto"/>
          <w:sz w:val="32"/>
          <w:szCs w:val="32"/>
        </w:rPr>
        <w:t xml:space="preserve">thiên hạ, có </w:t>
      </w:r>
      <w:r w:rsidR="00775046">
        <w:rPr>
          <w:color w:val="auto"/>
          <w:sz w:val="32"/>
          <w:szCs w:val="32"/>
        </w:rPr>
        <w:t>một</w:t>
      </w:r>
      <w:r w:rsidR="00775046" w:rsidRPr="00830E3F">
        <w:rPr>
          <w:color w:val="auto"/>
          <w:sz w:val="32"/>
          <w:szCs w:val="32"/>
        </w:rPr>
        <w:t xml:space="preserve"> </w:t>
      </w:r>
      <w:r w:rsidR="00F735F3" w:rsidRPr="00830E3F">
        <w:rPr>
          <w:color w:val="auto"/>
          <w:sz w:val="32"/>
          <w:szCs w:val="32"/>
        </w:rPr>
        <w:t xml:space="preserve">lần </w:t>
      </w:r>
      <w:r w:rsidR="006B3450" w:rsidRPr="00830E3F">
        <w:rPr>
          <w:color w:val="auto"/>
          <w:sz w:val="32"/>
          <w:szCs w:val="32"/>
        </w:rPr>
        <w:t xml:space="preserve">trong </w:t>
      </w:r>
      <w:r w:rsidR="00F735F3" w:rsidRPr="00830E3F">
        <w:rPr>
          <w:color w:val="auto"/>
          <w:sz w:val="32"/>
          <w:szCs w:val="32"/>
        </w:rPr>
        <w:t>lúc đánh trận</w:t>
      </w:r>
      <w:r w:rsidR="00693DF9" w:rsidRPr="00830E3F">
        <w:rPr>
          <w:color w:val="auto"/>
          <w:sz w:val="32"/>
          <w:szCs w:val="32"/>
        </w:rPr>
        <w:t xml:space="preserve"> cha ông có </w:t>
      </w:r>
      <w:r w:rsidR="00775046">
        <w:rPr>
          <w:color w:val="auto"/>
          <w:sz w:val="32"/>
          <w:szCs w:val="32"/>
        </w:rPr>
        <w:t>một</w:t>
      </w:r>
      <w:r w:rsidR="00775046" w:rsidRPr="00830E3F">
        <w:rPr>
          <w:color w:val="auto"/>
          <w:sz w:val="32"/>
          <w:szCs w:val="32"/>
        </w:rPr>
        <w:t xml:space="preserve"> </w:t>
      </w:r>
      <w:r w:rsidR="00693DF9" w:rsidRPr="00830E3F">
        <w:rPr>
          <w:color w:val="auto"/>
          <w:sz w:val="32"/>
          <w:szCs w:val="32"/>
        </w:rPr>
        <w:t>quyết định sai lầm</w:t>
      </w:r>
      <w:r w:rsidR="0009347A" w:rsidRPr="00830E3F">
        <w:rPr>
          <w:color w:val="auto"/>
          <w:sz w:val="32"/>
          <w:szCs w:val="32"/>
        </w:rPr>
        <w:t>. Lý Thế Dân biết làm như vậy rất có thể khiến toàn quân bị tiêu diệt, cho nên ra sức khuyên cha</w:t>
      </w:r>
      <w:r w:rsidR="00151E11" w:rsidRPr="00830E3F">
        <w:rPr>
          <w:color w:val="auto"/>
          <w:sz w:val="32"/>
          <w:szCs w:val="32"/>
        </w:rPr>
        <w:t>. Cha ông không nghe</w:t>
      </w:r>
      <w:r w:rsidR="00D3709A">
        <w:rPr>
          <w:color w:val="auto"/>
          <w:sz w:val="32"/>
          <w:szCs w:val="32"/>
        </w:rPr>
        <w:t>:</w:t>
      </w:r>
      <w:r w:rsidR="00151E11" w:rsidRPr="00830E3F">
        <w:rPr>
          <w:color w:val="auto"/>
          <w:sz w:val="32"/>
          <w:szCs w:val="32"/>
        </w:rPr>
        <w:t xml:space="preserve"> </w:t>
      </w:r>
      <w:r w:rsidR="00151E11" w:rsidRPr="00F1537A">
        <w:rPr>
          <w:color w:val="auto"/>
          <w:sz w:val="32"/>
          <w:szCs w:val="32"/>
        </w:rPr>
        <w:t>“</w:t>
      </w:r>
      <w:r w:rsidR="00D3709A" w:rsidRPr="00F1537A">
        <w:rPr>
          <w:color w:val="auto"/>
          <w:sz w:val="32"/>
          <w:szCs w:val="32"/>
        </w:rPr>
        <w:t>N</w:t>
      </w:r>
      <w:r w:rsidR="00151E11" w:rsidRPr="00F1537A">
        <w:rPr>
          <w:color w:val="auto"/>
          <w:sz w:val="32"/>
          <w:szCs w:val="32"/>
        </w:rPr>
        <w:t xml:space="preserve">hỏ tuổi </w:t>
      </w:r>
      <w:r w:rsidR="000E6665" w:rsidRPr="00F1537A">
        <w:rPr>
          <w:color w:val="auto"/>
          <w:sz w:val="32"/>
          <w:szCs w:val="32"/>
        </w:rPr>
        <w:t xml:space="preserve">như con thì </w:t>
      </w:r>
      <w:r w:rsidR="00151E11" w:rsidRPr="00F1537A">
        <w:rPr>
          <w:color w:val="auto"/>
          <w:sz w:val="32"/>
          <w:szCs w:val="32"/>
        </w:rPr>
        <w:t>hiểu cái gì chứ?”</w:t>
      </w:r>
      <w:r w:rsidR="000E6665" w:rsidRPr="00F1537A">
        <w:rPr>
          <w:color w:val="auto"/>
          <w:sz w:val="32"/>
          <w:szCs w:val="32"/>
        </w:rPr>
        <w:t>.</w:t>
      </w:r>
      <w:r w:rsidR="000E6665" w:rsidRPr="00830E3F">
        <w:rPr>
          <w:color w:val="auto"/>
          <w:sz w:val="32"/>
          <w:szCs w:val="32"/>
        </w:rPr>
        <w:t xml:space="preserve"> Cha không nghe lời khuyên can của ông</w:t>
      </w:r>
      <w:r w:rsidR="00C35C2C" w:rsidRPr="00830E3F">
        <w:rPr>
          <w:color w:val="auto"/>
          <w:sz w:val="32"/>
          <w:szCs w:val="32"/>
        </w:rPr>
        <w:t xml:space="preserve">. Đường Thái Tông </w:t>
      </w:r>
      <w:r w:rsidR="00F1537A">
        <w:rPr>
          <w:color w:val="auto"/>
          <w:sz w:val="32"/>
          <w:szCs w:val="32"/>
        </w:rPr>
        <w:t xml:space="preserve">- </w:t>
      </w:r>
      <w:r w:rsidR="00C35C2C" w:rsidRPr="00830E3F">
        <w:rPr>
          <w:color w:val="auto"/>
          <w:sz w:val="32"/>
          <w:szCs w:val="32"/>
        </w:rPr>
        <w:t>Lý Thế</w:t>
      </w:r>
      <w:r w:rsidR="006B3450" w:rsidRPr="00830E3F">
        <w:rPr>
          <w:color w:val="auto"/>
          <w:sz w:val="32"/>
          <w:szCs w:val="32"/>
        </w:rPr>
        <w:t xml:space="preserve"> Dân</w:t>
      </w:r>
      <w:r w:rsidR="00C35C2C" w:rsidRPr="00830E3F">
        <w:rPr>
          <w:color w:val="auto"/>
          <w:sz w:val="32"/>
          <w:szCs w:val="32"/>
        </w:rPr>
        <w:t xml:space="preserve"> lúc đó vẫn chưa làm hoàng đế</w:t>
      </w:r>
      <w:r w:rsidR="009E72D9" w:rsidRPr="00830E3F">
        <w:rPr>
          <w:color w:val="auto"/>
          <w:sz w:val="32"/>
          <w:szCs w:val="32"/>
        </w:rPr>
        <w:t xml:space="preserve">, Lý Thế Dân ở ngoài </w:t>
      </w:r>
      <w:r w:rsidR="005F2AC4" w:rsidRPr="00830E3F">
        <w:rPr>
          <w:color w:val="auto"/>
          <w:sz w:val="32"/>
          <w:szCs w:val="32"/>
        </w:rPr>
        <w:t xml:space="preserve">doanh trại </w:t>
      </w:r>
      <w:r w:rsidR="00B6531D" w:rsidRPr="00830E3F">
        <w:rPr>
          <w:color w:val="auto"/>
          <w:sz w:val="32"/>
          <w:szCs w:val="32"/>
        </w:rPr>
        <w:t>khóc lóc cả đêm, khóc rất lớn tiếng, tiếng khóc rất thê lương</w:t>
      </w:r>
      <w:r w:rsidR="0038354E" w:rsidRPr="00830E3F">
        <w:rPr>
          <w:color w:val="auto"/>
          <w:sz w:val="32"/>
          <w:szCs w:val="32"/>
        </w:rPr>
        <w:t>, rất cảm động ngườ</w:t>
      </w:r>
      <w:r w:rsidR="006B3450" w:rsidRPr="00830E3F">
        <w:rPr>
          <w:color w:val="auto"/>
          <w:sz w:val="32"/>
          <w:szCs w:val="32"/>
        </w:rPr>
        <w:t>i. L</w:t>
      </w:r>
      <w:r w:rsidR="0038354E" w:rsidRPr="00830E3F">
        <w:rPr>
          <w:color w:val="auto"/>
          <w:sz w:val="32"/>
          <w:szCs w:val="32"/>
        </w:rPr>
        <w:t>úc đó cha ông nghe thấy con trai mình ở ngoài khóc lóc như vậy</w:t>
      </w:r>
      <w:r w:rsidR="00EC5020" w:rsidRPr="00830E3F">
        <w:rPr>
          <w:color w:val="auto"/>
          <w:sz w:val="32"/>
          <w:szCs w:val="32"/>
        </w:rPr>
        <w:t xml:space="preserve"> thì trong lòng an định lại, suy nghĩ lại cách tác chiến</w:t>
      </w:r>
      <w:r w:rsidR="00775046">
        <w:rPr>
          <w:color w:val="auto"/>
          <w:sz w:val="32"/>
          <w:szCs w:val="32"/>
        </w:rPr>
        <w:t>.</w:t>
      </w:r>
      <w:r w:rsidR="00EC5020" w:rsidRPr="00830E3F">
        <w:rPr>
          <w:color w:val="auto"/>
          <w:sz w:val="32"/>
          <w:szCs w:val="32"/>
        </w:rPr>
        <w:t xml:space="preserve"> </w:t>
      </w:r>
      <w:r w:rsidR="00775046">
        <w:rPr>
          <w:color w:val="auto"/>
          <w:sz w:val="32"/>
          <w:szCs w:val="32"/>
        </w:rPr>
        <w:t>C</w:t>
      </w:r>
      <w:r w:rsidR="00EC5020" w:rsidRPr="00830E3F">
        <w:rPr>
          <w:color w:val="auto"/>
          <w:sz w:val="32"/>
          <w:szCs w:val="32"/>
        </w:rPr>
        <w:t xml:space="preserve">uối cùng </w:t>
      </w:r>
      <w:r w:rsidR="00F1537A">
        <w:rPr>
          <w:color w:val="auto"/>
          <w:sz w:val="32"/>
          <w:szCs w:val="32"/>
        </w:rPr>
        <w:t xml:space="preserve">ông </w:t>
      </w:r>
      <w:r w:rsidR="00EC5020" w:rsidRPr="00830E3F">
        <w:rPr>
          <w:color w:val="auto"/>
          <w:sz w:val="32"/>
          <w:szCs w:val="32"/>
        </w:rPr>
        <w:t>đã thay đổi chủ trương ban đầu của mình</w:t>
      </w:r>
      <w:r w:rsidR="00226E51" w:rsidRPr="00830E3F">
        <w:rPr>
          <w:color w:val="auto"/>
          <w:sz w:val="32"/>
          <w:szCs w:val="32"/>
        </w:rPr>
        <w:t xml:space="preserve">, không đến mức toàn quân bị tiêu diệt. Đây </w:t>
      </w:r>
      <w:r w:rsidR="00494346" w:rsidRPr="00830E3F">
        <w:rPr>
          <w:color w:val="auto"/>
          <w:sz w:val="32"/>
          <w:szCs w:val="32"/>
        </w:rPr>
        <w:t>là gì? D</w:t>
      </w:r>
      <w:r w:rsidR="00226E51" w:rsidRPr="00830E3F">
        <w:rPr>
          <w:color w:val="auto"/>
          <w:sz w:val="32"/>
          <w:szCs w:val="32"/>
        </w:rPr>
        <w:t>ùng hành động của bản thân</w:t>
      </w:r>
      <w:r w:rsidR="00007EB2" w:rsidRPr="00830E3F">
        <w:rPr>
          <w:color w:val="auto"/>
          <w:sz w:val="32"/>
          <w:szCs w:val="32"/>
        </w:rPr>
        <w:t xml:space="preserve">, hành động chân thành đã làm cảm động cha mẹ. Cho nên khóc lóc </w:t>
      </w:r>
      <w:r w:rsidR="009D0A48" w:rsidRPr="00830E3F">
        <w:rPr>
          <w:color w:val="auto"/>
          <w:sz w:val="32"/>
          <w:szCs w:val="32"/>
        </w:rPr>
        <w:t xml:space="preserve">thảm thiết </w:t>
      </w:r>
      <w:r w:rsidR="00494346" w:rsidRPr="00830E3F">
        <w:rPr>
          <w:color w:val="auto"/>
          <w:sz w:val="32"/>
          <w:szCs w:val="32"/>
        </w:rPr>
        <w:t>cũ</w:t>
      </w:r>
      <w:r w:rsidR="001B01DE" w:rsidRPr="00830E3F">
        <w:rPr>
          <w:color w:val="auto"/>
          <w:sz w:val="32"/>
          <w:szCs w:val="32"/>
        </w:rPr>
        <w:t xml:space="preserve">ng là một biểu hiện của sự chân thành. </w:t>
      </w:r>
    </w:p>
    <w:p w14:paraId="05DAFA84" w14:textId="786B1DCE" w:rsidR="00327C4B" w:rsidRPr="00830E3F" w:rsidRDefault="001B01DE" w:rsidP="0013432F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Khi bạn khuyên người nhà, cha mẹ cũng được, hoặc đồng nghiệp cũng được</w:t>
      </w:r>
      <w:r w:rsidR="00647CA7" w:rsidRPr="00830E3F">
        <w:rPr>
          <w:color w:val="auto"/>
          <w:sz w:val="32"/>
          <w:szCs w:val="32"/>
        </w:rPr>
        <w:t xml:space="preserve">, bất luận là khuyên ai, khi bạn không thể </w:t>
      </w:r>
      <w:r w:rsidR="00F1537A">
        <w:rPr>
          <w:color w:val="auto"/>
          <w:sz w:val="32"/>
          <w:szCs w:val="32"/>
        </w:rPr>
        <w:t xml:space="preserve">khiến </w:t>
      </w:r>
      <w:r w:rsidR="00647CA7" w:rsidRPr="00830E3F">
        <w:rPr>
          <w:color w:val="auto"/>
          <w:sz w:val="32"/>
          <w:szCs w:val="32"/>
        </w:rPr>
        <w:t>họ</w:t>
      </w:r>
      <w:r w:rsidR="00F1537A">
        <w:rPr>
          <w:color w:val="auto"/>
          <w:sz w:val="32"/>
          <w:szCs w:val="32"/>
        </w:rPr>
        <w:t xml:space="preserve"> </w:t>
      </w:r>
      <w:r w:rsidR="00F1537A" w:rsidRPr="00830E3F">
        <w:rPr>
          <w:color w:val="auto"/>
          <w:sz w:val="32"/>
          <w:szCs w:val="32"/>
        </w:rPr>
        <w:t>cảm động</w:t>
      </w:r>
      <w:r w:rsidR="00647CA7" w:rsidRPr="00830E3F">
        <w:rPr>
          <w:color w:val="auto"/>
          <w:sz w:val="32"/>
          <w:szCs w:val="32"/>
        </w:rPr>
        <w:t xml:space="preserve">, họ không nghe </w:t>
      </w:r>
      <w:r w:rsidR="00D6505A" w:rsidRPr="00830E3F">
        <w:rPr>
          <w:color w:val="auto"/>
          <w:sz w:val="32"/>
          <w:szCs w:val="32"/>
        </w:rPr>
        <w:t xml:space="preserve">theo </w:t>
      </w:r>
      <w:r w:rsidR="00647CA7" w:rsidRPr="00830E3F">
        <w:rPr>
          <w:color w:val="auto"/>
          <w:sz w:val="32"/>
          <w:szCs w:val="32"/>
        </w:rPr>
        <w:t xml:space="preserve">bạn thì </w:t>
      </w:r>
      <w:r w:rsidR="00CA1519" w:rsidRPr="00830E3F">
        <w:rPr>
          <w:color w:val="auto"/>
          <w:sz w:val="32"/>
          <w:szCs w:val="32"/>
        </w:rPr>
        <w:t>nguyên nhân là gì? T</w:t>
      </w:r>
      <w:r w:rsidR="00D6505A" w:rsidRPr="00830E3F">
        <w:rPr>
          <w:color w:val="auto"/>
          <w:sz w:val="32"/>
          <w:szCs w:val="32"/>
        </w:rPr>
        <w:t xml:space="preserve">âm chân thành của </w:t>
      </w:r>
      <w:r w:rsidR="00986A73" w:rsidRPr="00830E3F">
        <w:rPr>
          <w:color w:val="auto"/>
          <w:sz w:val="32"/>
          <w:szCs w:val="32"/>
        </w:rPr>
        <w:t>bạn</w:t>
      </w:r>
      <w:r w:rsidR="00D6505A" w:rsidRPr="00830E3F">
        <w:rPr>
          <w:color w:val="auto"/>
          <w:sz w:val="32"/>
          <w:szCs w:val="32"/>
        </w:rPr>
        <w:t xml:space="preserve"> chưa đủ</w:t>
      </w:r>
      <w:r w:rsidR="00CA1519" w:rsidRPr="00830E3F">
        <w:rPr>
          <w:color w:val="auto"/>
          <w:sz w:val="32"/>
          <w:szCs w:val="32"/>
        </w:rPr>
        <w:t xml:space="preserve">, chân thành chưa đủ thì không thể cảm động lòng người. </w:t>
      </w:r>
      <w:r w:rsidR="00F15534" w:rsidRPr="00830E3F">
        <w:rPr>
          <w:color w:val="auto"/>
          <w:sz w:val="32"/>
          <w:szCs w:val="32"/>
        </w:rPr>
        <w:t>Chân tâm nhất định phải làm đến viên mãn thì mới có thể cảm động lòng người</w:t>
      </w:r>
      <w:r w:rsidR="00494346" w:rsidRPr="00830E3F">
        <w:rPr>
          <w:color w:val="auto"/>
          <w:sz w:val="32"/>
          <w:szCs w:val="32"/>
        </w:rPr>
        <w:t>. B</w:t>
      </w:r>
      <w:r w:rsidR="00E00132" w:rsidRPr="00830E3F">
        <w:rPr>
          <w:color w:val="auto"/>
          <w:sz w:val="32"/>
          <w:szCs w:val="32"/>
        </w:rPr>
        <w:t>ạn xem nơi nơi đều nên xét lại chính mình “</w:t>
      </w:r>
      <w:r w:rsidR="00775046">
        <w:rPr>
          <w:i/>
          <w:color w:val="auto"/>
          <w:sz w:val="32"/>
          <w:szCs w:val="32"/>
        </w:rPr>
        <w:t>L</w:t>
      </w:r>
      <w:r w:rsidR="006C1435" w:rsidRPr="00830E3F">
        <w:rPr>
          <w:i/>
          <w:color w:val="auto"/>
          <w:sz w:val="32"/>
          <w:szCs w:val="32"/>
        </w:rPr>
        <w:t>àm việc không thành, xét lại chính mình</w:t>
      </w:r>
      <w:r w:rsidR="00E00132" w:rsidRPr="00830E3F">
        <w:rPr>
          <w:color w:val="auto"/>
          <w:sz w:val="32"/>
          <w:szCs w:val="32"/>
        </w:rPr>
        <w:t>”</w:t>
      </w:r>
      <w:r w:rsidR="00F1537A">
        <w:rPr>
          <w:rStyle w:val="FootnoteReference"/>
          <w:color w:val="auto"/>
          <w:sz w:val="32"/>
          <w:szCs w:val="32"/>
        </w:rPr>
        <w:footnoteReference w:id="3"/>
      </w:r>
      <w:r w:rsidR="00000E02" w:rsidRPr="00830E3F">
        <w:rPr>
          <w:color w:val="auto"/>
          <w:sz w:val="32"/>
          <w:szCs w:val="32"/>
        </w:rPr>
        <w:t>, như vậy là đúng rồi.</w:t>
      </w:r>
    </w:p>
    <w:p w14:paraId="575BB476" w14:textId="1D3A2AEA" w:rsidR="00775046" w:rsidRDefault="00AF574C" w:rsidP="0013432F">
      <w:pPr>
        <w:jc w:val="both"/>
        <w:rPr>
          <w:color w:val="auto"/>
          <w:sz w:val="32"/>
          <w:szCs w:val="32"/>
        </w:rPr>
      </w:pPr>
      <w:r w:rsidRPr="00F1537A">
        <w:rPr>
          <w:color w:val="auto"/>
          <w:sz w:val="32"/>
          <w:szCs w:val="32"/>
        </w:rPr>
        <w:t>“</w:t>
      </w:r>
      <w:r w:rsidRPr="00F1537A">
        <w:rPr>
          <w:i/>
          <w:color w:val="auto"/>
          <w:sz w:val="32"/>
          <w:szCs w:val="32"/>
        </w:rPr>
        <w:t>Đánh không giận</w:t>
      </w:r>
      <w:r w:rsidRPr="00F1537A">
        <w:rPr>
          <w:color w:val="auto"/>
          <w:sz w:val="32"/>
          <w:szCs w:val="32"/>
        </w:rPr>
        <w:t>”</w:t>
      </w:r>
      <w:r w:rsidRPr="00830E3F">
        <w:rPr>
          <w:color w:val="auto"/>
          <w:sz w:val="32"/>
          <w:szCs w:val="32"/>
        </w:rPr>
        <w:t xml:space="preserve"> ý nói cha mẹ không nghe lời khuyên can của chúng ta, thậm chí bởi vì thẹn quá hóa giận </w:t>
      </w:r>
      <w:r w:rsidR="006B3A74" w:rsidRPr="00830E3F">
        <w:rPr>
          <w:color w:val="auto"/>
          <w:sz w:val="32"/>
          <w:szCs w:val="32"/>
        </w:rPr>
        <w:t xml:space="preserve">mà đánh chúng ta. Cho dù bị đánh thì trong lòng </w:t>
      </w:r>
      <w:r w:rsidR="00F1537A">
        <w:rPr>
          <w:color w:val="auto"/>
          <w:sz w:val="32"/>
          <w:szCs w:val="32"/>
        </w:rPr>
        <w:t xml:space="preserve">chúng ta </w:t>
      </w:r>
      <w:r w:rsidR="006B3A74" w:rsidRPr="00830E3F">
        <w:rPr>
          <w:color w:val="auto"/>
          <w:sz w:val="32"/>
          <w:szCs w:val="32"/>
        </w:rPr>
        <w:t>cũng không được có chút oán giận. Vì sao không được có tâm oán giận?</w:t>
      </w:r>
      <w:r w:rsidR="002A72C2" w:rsidRPr="00830E3F">
        <w:rPr>
          <w:color w:val="auto"/>
          <w:sz w:val="32"/>
          <w:szCs w:val="32"/>
        </w:rPr>
        <w:t xml:space="preserve"> Bạn nghĩ xem bạn khuyên cha mẹ </w:t>
      </w:r>
      <w:r w:rsidR="00896458" w:rsidRPr="00830E3F">
        <w:rPr>
          <w:color w:val="auto"/>
          <w:sz w:val="32"/>
          <w:szCs w:val="32"/>
        </w:rPr>
        <w:t>là vì cái gì? V</w:t>
      </w:r>
      <w:r w:rsidR="002A72C2" w:rsidRPr="00830E3F">
        <w:rPr>
          <w:color w:val="auto"/>
          <w:sz w:val="32"/>
          <w:szCs w:val="32"/>
        </w:rPr>
        <w:t xml:space="preserve">ì tôi muốn tốt cho cha mẹ. Nếu bạn đã muốn tốt cho </w:t>
      </w:r>
      <w:r w:rsidR="00773DB8" w:rsidRPr="00830E3F">
        <w:rPr>
          <w:color w:val="auto"/>
          <w:sz w:val="32"/>
          <w:szCs w:val="32"/>
        </w:rPr>
        <w:t>cha mẹ mà không phải vì bản thân bạn, vậy thì làm sao bạn có thể sanh tâm oán giận được chứ?</w:t>
      </w:r>
      <w:r w:rsidR="00C03278" w:rsidRPr="00830E3F">
        <w:rPr>
          <w:color w:val="auto"/>
          <w:sz w:val="32"/>
          <w:szCs w:val="32"/>
        </w:rPr>
        <w:t xml:space="preserve"> Nếu khởi tâm oán giận là vì trong tâm bạn nhất định có mưu cầu</w:t>
      </w:r>
      <w:r w:rsidR="00B10D8E" w:rsidRPr="00830E3F">
        <w:rPr>
          <w:color w:val="auto"/>
          <w:sz w:val="32"/>
          <w:szCs w:val="32"/>
        </w:rPr>
        <w:t xml:space="preserve">, tâm không đủ chân thành nên gặp phải những trắc trở này </w:t>
      </w:r>
      <w:r w:rsidR="00521B84" w:rsidRPr="00830E3F">
        <w:rPr>
          <w:color w:val="auto"/>
          <w:sz w:val="32"/>
          <w:szCs w:val="32"/>
        </w:rPr>
        <w:t xml:space="preserve">tâm </w:t>
      </w:r>
      <w:r w:rsidR="00B10D8E" w:rsidRPr="00830E3F">
        <w:rPr>
          <w:color w:val="auto"/>
          <w:sz w:val="32"/>
          <w:szCs w:val="32"/>
        </w:rPr>
        <w:t>bạn liền khởi lên phiền não</w:t>
      </w:r>
      <w:r w:rsidR="00521B84" w:rsidRPr="00830E3F">
        <w:rPr>
          <w:color w:val="auto"/>
          <w:sz w:val="32"/>
          <w:szCs w:val="32"/>
        </w:rPr>
        <w:t xml:space="preserve">. </w:t>
      </w:r>
    </w:p>
    <w:p w14:paraId="3CC9597E" w14:textId="6252D49E" w:rsidR="00494346" w:rsidRPr="00830E3F" w:rsidRDefault="00521B84" w:rsidP="0013432F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 xml:space="preserve">Cho nên </w:t>
      </w:r>
      <w:r w:rsidRPr="00C34D3E">
        <w:rPr>
          <w:i/>
          <w:color w:val="auto"/>
          <w:sz w:val="32"/>
          <w:szCs w:val="32"/>
        </w:rPr>
        <w:t>“</w:t>
      </w:r>
      <w:r w:rsidR="00775046" w:rsidRPr="00C34D3E">
        <w:rPr>
          <w:i/>
          <w:color w:val="auto"/>
          <w:sz w:val="32"/>
          <w:szCs w:val="32"/>
        </w:rPr>
        <w:t>Đ</w:t>
      </w:r>
      <w:r w:rsidRPr="00C34D3E">
        <w:rPr>
          <w:i/>
          <w:color w:val="auto"/>
          <w:sz w:val="32"/>
          <w:szCs w:val="32"/>
        </w:rPr>
        <w:t>ánh không giận”,</w:t>
      </w:r>
      <w:r w:rsidRPr="00830E3F">
        <w:rPr>
          <w:color w:val="auto"/>
          <w:sz w:val="32"/>
          <w:szCs w:val="32"/>
        </w:rPr>
        <w:t xml:space="preserve"> bạn có thể dùng </w:t>
      </w:r>
      <w:r w:rsidR="00AF0237" w:rsidRPr="00830E3F">
        <w:rPr>
          <w:color w:val="auto"/>
          <w:sz w:val="32"/>
          <w:szCs w:val="32"/>
        </w:rPr>
        <w:t xml:space="preserve">sự bi thương của bạn mà cảm động cha mẹ, trong tâm nhất định không được khởi oán giận. Khi cha mẹ đánh </w:t>
      </w:r>
      <w:r w:rsidR="001B10E2" w:rsidRPr="00830E3F">
        <w:rPr>
          <w:color w:val="auto"/>
          <w:sz w:val="32"/>
          <w:szCs w:val="32"/>
        </w:rPr>
        <w:t xml:space="preserve">chúng ta mà chúng ta không khởi lên tâm oán giận, vậy </w:t>
      </w:r>
      <w:r w:rsidR="00C25CE2" w:rsidRPr="00830E3F">
        <w:rPr>
          <w:color w:val="auto"/>
          <w:sz w:val="32"/>
          <w:szCs w:val="32"/>
        </w:rPr>
        <w:t>khi</w:t>
      </w:r>
      <w:r w:rsidR="001B10E2" w:rsidRPr="00830E3F">
        <w:rPr>
          <w:color w:val="auto"/>
          <w:sz w:val="32"/>
          <w:szCs w:val="32"/>
        </w:rPr>
        <w:t xml:space="preserve"> cha mẹ mắng hoặc có lúc phê bình chúng ta vài ba câu</w:t>
      </w:r>
      <w:r w:rsidR="00C25CE2" w:rsidRPr="00830E3F">
        <w:rPr>
          <w:color w:val="auto"/>
          <w:sz w:val="32"/>
          <w:szCs w:val="32"/>
        </w:rPr>
        <w:t xml:space="preserve"> thì chúng ta càng không được khởi tâm oán giận</w:t>
      </w:r>
      <w:r w:rsidR="00A31478" w:rsidRPr="00830E3F">
        <w:rPr>
          <w:color w:val="auto"/>
          <w:sz w:val="32"/>
          <w:szCs w:val="32"/>
        </w:rPr>
        <w:t>. Bạn xem hiện nay rất nhiều trẻ nhỏ, cha mẹ vừa mới có chút nghiêm túc phê bình chúng vài câu</w:t>
      </w:r>
      <w:r w:rsidR="009B6B60" w:rsidRPr="00830E3F">
        <w:rPr>
          <w:color w:val="auto"/>
          <w:sz w:val="32"/>
          <w:szCs w:val="32"/>
        </w:rPr>
        <w:t xml:space="preserve"> thì trong tâm đã khởi oán giận, thậm chí chúng còn bỏ nhà đi</w:t>
      </w:r>
      <w:r w:rsidR="00D42C7E" w:rsidRPr="00830E3F">
        <w:rPr>
          <w:color w:val="auto"/>
          <w:sz w:val="32"/>
          <w:szCs w:val="32"/>
        </w:rPr>
        <w:t xml:space="preserve">. Đây thật sự là bất hiếu. Xin xem tiếp câu </w:t>
      </w:r>
      <w:r w:rsidR="00D3709A">
        <w:rPr>
          <w:color w:val="auto"/>
          <w:sz w:val="32"/>
          <w:szCs w:val="32"/>
        </w:rPr>
        <w:t>hai mươi hai</w:t>
      </w:r>
      <w:r w:rsidR="00D42C7E" w:rsidRPr="00830E3F">
        <w:rPr>
          <w:color w:val="auto"/>
          <w:sz w:val="32"/>
          <w:szCs w:val="32"/>
        </w:rPr>
        <w:t>:</w:t>
      </w:r>
    </w:p>
    <w:p w14:paraId="137B11D0" w14:textId="77777777" w:rsidR="0037371F" w:rsidRPr="00830E3F" w:rsidRDefault="00D42C7E" w:rsidP="00830E3F">
      <w:pPr>
        <w:jc w:val="center"/>
        <w:rPr>
          <w:b/>
          <w:i/>
          <w:color w:val="auto"/>
          <w:sz w:val="32"/>
          <w:szCs w:val="32"/>
        </w:rPr>
      </w:pPr>
      <w:r w:rsidRPr="00830E3F">
        <w:rPr>
          <w:b/>
          <w:i/>
          <w:color w:val="auto"/>
          <w:sz w:val="32"/>
          <w:szCs w:val="32"/>
        </w:rPr>
        <w:t>“Cha mẹ bệnh, nếm thuốc trước; Ngày đêm hầu, không rời giường”</w:t>
      </w:r>
    </w:p>
    <w:p w14:paraId="2F86854B" w14:textId="77565CC4" w:rsidR="00775046" w:rsidRDefault="003F6985" w:rsidP="0013432F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Ở đây nói khi cha mẹ sanh bệnh, làm con cái nhất định trong tâm rất đau buồn</w:t>
      </w:r>
      <w:r w:rsidR="00200E04" w:rsidRPr="00830E3F">
        <w:rPr>
          <w:color w:val="auto"/>
          <w:sz w:val="32"/>
          <w:szCs w:val="32"/>
        </w:rPr>
        <w:t>, ngày đêm suy nghĩ làm sao giúp cha mẹ trị bệnh. Từ những hành vi này chúng ta thấy được tâm hiếu của một người</w:t>
      </w:r>
      <w:r w:rsidR="005E085A" w:rsidRPr="00830E3F">
        <w:rPr>
          <w:color w:val="auto"/>
          <w:sz w:val="32"/>
          <w:szCs w:val="32"/>
        </w:rPr>
        <w:t>. H</w:t>
      </w:r>
      <w:r w:rsidR="00B6364C" w:rsidRPr="00830E3F">
        <w:rPr>
          <w:color w:val="auto"/>
          <w:sz w:val="32"/>
          <w:szCs w:val="32"/>
        </w:rPr>
        <w:t>ọ làm như thế</w:t>
      </w:r>
      <w:r w:rsidR="005E085A" w:rsidRPr="00830E3F">
        <w:rPr>
          <w:color w:val="auto"/>
          <w:sz w:val="32"/>
          <w:szCs w:val="32"/>
        </w:rPr>
        <w:t xml:space="preserve"> nào? T</w:t>
      </w:r>
      <w:r w:rsidR="00B6364C" w:rsidRPr="00830E3F">
        <w:rPr>
          <w:color w:val="auto"/>
          <w:sz w:val="32"/>
          <w:szCs w:val="32"/>
        </w:rPr>
        <w:t>hời xưa là sắc thuố</w:t>
      </w:r>
      <w:r w:rsidR="005E085A" w:rsidRPr="00830E3F">
        <w:rPr>
          <w:color w:val="auto"/>
          <w:sz w:val="32"/>
          <w:szCs w:val="32"/>
        </w:rPr>
        <w:t>c. C</w:t>
      </w:r>
      <w:r w:rsidR="00B6364C" w:rsidRPr="00830E3F">
        <w:rPr>
          <w:color w:val="auto"/>
          <w:sz w:val="32"/>
          <w:szCs w:val="32"/>
        </w:rPr>
        <w:t>ha mẹ bị bệnh</w:t>
      </w:r>
      <w:r w:rsidR="0022576E" w:rsidRPr="00830E3F">
        <w:rPr>
          <w:color w:val="auto"/>
          <w:sz w:val="32"/>
          <w:szCs w:val="32"/>
        </w:rPr>
        <w:t>, khi sắc thuốc họ nếm thuốc trước xem thuốc này có quá đắng không</w:t>
      </w:r>
      <w:r w:rsidR="00C34D3E">
        <w:rPr>
          <w:color w:val="auto"/>
          <w:sz w:val="32"/>
          <w:szCs w:val="32"/>
        </w:rPr>
        <w:t>,</w:t>
      </w:r>
      <w:r w:rsidR="0022576E" w:rsidRPr="00830E3F">
        <w:rPr>
          <w:color w:val="auto"/>
          <w:sz w:val="32"/>
          <w:szCs w:val="32"/>
        </w:rPr>
        <w:t xml:space="preserve"> hoặc là lửa sắc thuốc đã đủ chưa</w:t>
      </w:r>
      <w:r w:rsidR="00F00F43" w:rsidRPr="00830E3F">
        <w:rPr>
          <w:color w:val="auto"/>
          <w:sz w:val="32"/>
          <w:szCs w:val="32"/>
        </w:rPr>
        <w:t xml:space="preserve">? Họ </w:t>
      </w:r>
      <w:r w:rsidR="00B1063F" w:rsidRPr="00830E3F">
        <w:rPr>
          <w:color w:val="auto"/>
          <w:sz w:val="32"/>
          <w:szCs w:val="32"/>
        </w:rPr>
        <w:t>phụng dưỡng cha mẹ</w:t>
      </w:r>
      <w:r w:rsidR="00F00F43" w:rsidRPr="00830E3F">
        <w:rPr>
          <w:color w:val="auto"/>
          <w:sz w:val="32"/>
          <w:szCs w:val="32"/>
        </w:rPr>
        <w:t xml:space="preserve"> cẩn thận</w:t>
      </w:r>
      <w:r w:rsidR="00B1063F" w:rsidRPr="00830E3F">
        <w:rPr>
          <w:color w:val="auto"/>
          <w:sz w:val="32"/>
          <w:szCs w:val="32"/>
        </w:rPr>
        <w:t xml:space="preserve"> như vậy. Trong lòng </w:t>
      </w:r>
      <w:r w:rsidR="00E779CA" w:rsidRPr="00830E3F">
        <w:rPr>
          <w:color w:val="auto"/>
          <w:sz w:val="32"/>
          <w:szCs w:val="32"/>
        </w:rPr>
        <w:t xml:space="preserve">luôn mong cha mẹ sớm bình phục. </w:t>
      </w:r>
      <w:r w:rsidR="005665C8" w:rsidRPr="00830E3F">
        <w:rPr>
          <w:color w:val="auto"/>
          <w:sz w:val="32"/>
          <w:szCs w:val="32"/>
        </w:rPr>
        <w:t>C</w:t>
      </w:r>
      <w:r w:rsidR="00E779CA" w:rsidRPr="00830E3F">
        <w:rPr>
          <w:color w:val="auto"/>
          <w:sz w:val="32"/>
          <w:szCs w:val="32"/>
        </w:rPr>
        <w:t>ha mẹ bị bệnh nặng thì họ ngày đêm hầu hạ bên giường</w:t>
      </w:r>
      <w:r w:rsidR="0067353C" w:rsidRPr="00830E3F">
        <w:rPr>
          <w:color w:val="auto"/>
          <w:sz w:val="32"/>
          <w:szCs w:val="32"/>
        </w:rPr>
        <w:t xml:space="preserve">, thật sự là </w:t>
      </w:r>
      <w:r w:rsidR="00CC140F" w:rsidRPr="00830E3F">
        <w:rPr>
          <w:color w:val="auto"/>
          <w:sz w:val="32"/>
          <w:szCs w:val="32"/>
        </w:rPr>
        <w:t xml:space="preserve">cực nhọc ngày đêm. Như thời xưa Hán Văn Đế </w:t>
      </w:r>
      <w:r w:rsidR="00A17FB2" w:rsidRPr="00830E3F">
        <w:rPr>
          <w:color w:val="auto"/>
          <w:sz w:val="32"/>
          <w:szCs w:val="32"/>
        </w:rPr>
        <w:t>hầu hạ mẹ ông là Bạc Thái Hậu</w:t>
      </w:r>
      <w:r w:rsidR="00ED6B50" w:rsidRPr="00830E3F">
        <w:rPr>
          <w:color w:val="auto"/>
          <w:sz w:val="32"/>
          <w:szCs w:val="32"/>
        </w:rPr>
        <w:t xml:space="preserve">, khi mẹ ông bị bệnh nằm trên giường </w:t>
      </w:r>
      <w:r w:rsidR="00775046">
        <w:rPr>
          <w:color w:val="auto"/>
          <w:sz w:val="32"/>
          <w:szCs w:val="32"/>
        </w:rPr>
        <w:t>ba</w:t>
      </w:r>
      <w:r w:rsidR="00775046" w:rsidRPr="00830E3F">
        <w:rPr>
          <w:color w:val="auto"/>
          <w:sz w:val="32"/>
          <w:szCs w:val="32"/>
        </w:rPr>
        <w:t xml:space="preserve"> </w:t>
      </w:r>
      <w:r w:rsidR="00ED6B50" w:rsidRPr="00830E3F">
        <w:rPr>
          <w:color w:val="auto"/>
          <w:sz w:val="32"/>
          <w:szCs w:val="32"/>
        </w:rPr>
        <w:t>năm, vì chăm sóc mẹ mà ông ngày đêm vất vả</w:t>
      </w:r>
      <w:r w:rsidR="005F6C66" w:rsidRPr="00830E3F">
        <w:rPr>
          <w:color w:val="auto"/>
          <w:sz w:val="32"/>
          <w:szCs w:val="32"/>
        </w:rPr>
        <w:t xml:space="preserve"> như vậy để tận hiếu. </w:t>
      </w:r>
    </w:p>
    <w:p w14:paraId="001E0CEF" w14:textId="2BB40F39" w:rsidR="00544639" w:rsidRDefault="005F6C66" w:rsidP="0013432F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 xml:space="preserve">Hiện nay chúng ta </w:t>
      </w:r>
      <w:r w:rsidR="00873BDA" w:rsidRPr="00830E3F">
        <w:rPr>
          <w:color w:val="auto"/>
          <w:sz w:val="32"/>
          <w:szCs w:val="32"/>
        </w:rPr>
        <w:t xml:space="preserve">cũng thấy rất nhiều người vì cha mẹ </w:t>
      </w:r>
      <w:r w:rsidR="008F2C8A" w:rsidRPr="00830E3F">
        <w:rPr>
          <w:color w:val="auto"/>
          <w:sz w:val="32"/>
          <w:szCs w:val="32"/>
        </w:rPr>
        <w:t>mắc</w:t>
      </w:r>
      <w:r w:rsidR="00873BDA" w:rsidRPr="00830E3F">
        <w:rPr>
          <w:color w:val="auto"/>
          <w:sz w:val="32"/>
          <w:szCs w:val="32"/>
        </w:rPr>
        <w:t xml:space="preserve"> bệnh mà có thể toàn tâm toàn ý </w:t>
      </w:r>
      <w:r w:rsidR="00DB02A7" w:rsidRPr="00830E3F">
        <w:rPr>
          <w:color w:val="auto"/>
          <w:sz w:val="32"/>
          <w:szCs w:val="32"/>
        </w:rPr>
        <w:t xml:space="preserve">chăm sóc cha mẹ. Như ở Táo Trang </w:t>
      </w:r>
      <w:r w:rsidR="007974B2" w:rsidRPr="00830E3F">
        <w:rPr>
          <w:color w:val="auto"/>
          <w:sz w:val="32"/>
          <w:szCs w:val="32"/>
        </w:rPr>
        <w:t xml:space="preserve">tỉnh Sơn Đông </w:t>
      </w:r>
      <w:r w:rsidR="008F2C8A" w:rsidRPr="00830E3F">
        <w:rPr>
          <w:color w:val="auto"/>
          <w:sz w:val="32"/>
          <w:szCs w:val="32"/>
        </w:rPr>
        <w:t>có một công nhân mỏ than</w:t>
      </w:r>
      <w:r w:rsidR="00BC0857" w:rsidRPr="00830E3F">
        <w:rPr>
          <w:color w:val="auto"/>
          <w:sz w:val="32"/>
          <w:szCs w:val="32"/>
        </w:rPr>
        <w:t xml:space="preserve"> </w:t>
      </w:r>
      <w:r w:rsidR="00775046">
        <w:rPr>
          <w:color w:val="auto"/>
          <w:sz w:val="32"/>
          <w:szCs w:val="32"/>
        </w:rPr>
        <w:t>hai mươi bảy</w:t>
      </w:r>
      <w:r w:rsidR="00BC0857" w:rsidRPr="00830E3F">
        <w:rPr>
          <w:color w:val="auto"/>
          <w:sz w:val="32"/>
          <w:szCs w:val="32"/>
        </w:rPr>
        <w:t xml:space="preserve"> tuổi</w:t>
      </w:r>
      <w:r w:rsidR="008F2C8A" w:rsidRPr="00830E3F">
        <w:rPr>
          <w:color w:val="auto"/>
          <w:sz w:val="32"/>
          <w:szCs w:val="32"/>
        </w:rPr>
        <w:t xml:space="preserve">, mẹ </w:t>
      </w:r>
      <w:r w:rsidR="008B480D" w:rsidRPr="00830E3F">
        <w:rPr>
          <w:color w:val="auto"/>
          <w:sz w:val="32"/>
          <w:szCs w:val="32"/>
        </w:rPr>
        <w:t xml:space="preserve">anh </w:t>
      </w:r>
      <w:r w:rsidR="008F2C8A" w:rsidRPr="00830E3F">
        <w:rPr>
          <w:color w:val="auto"/>
          <w:sz w:val="32"/>
          <w:szCs w:val="32"/>
        </w:rPr>
        <w:t>bị ung thư giai đoạn cuối</w:t>
      </w:r>
      <w:r w:rsidR="00BC0857" w:rsidRPr="00830E3F">
        <w:rPr>
          <w:color w:val="auto"/>
          <w:sz w:val="32"/>
          <w:szCs w:val="32"/>
        </w:rPr>
        <w:t xml:space="preserve">, bản thân </w:t>
      </w:r>
      <w:r w:rsidR="008B480D" w:rsidRPr="00830E3F">
        <w:rPr>
          <w:color w:val="auto"/>
          <w:sz w:val="32"/>
          <w:szCs w:val="32"/>
        </w:rPr>
        <w:t xml:space="preserve">anh </w:t>
      </w:r>
      <w:r w:rsidR="00BC0857" w:rsidRPr="00830E3F">
        <w:rPr>
          <w:color w:val="auto"/>
          <w:sz w:val="32"/>
          <w:szCs w:val="32"/>
        </w:rPr>
        <w:t xml:space="preserve">thu nhập rất thấp. </w:t>
      </w:r>
      <w:r w:rsidR="008B480D" w:rsidRPr="00830E3F">
        <w:rPr>
          <w:color w:val="auto"/>
          <w:sz w:val="32"/>
          <w:szCs w:val="32"/>
        </w:rPr>
        <w:t xml:space="preserve">Anh </w:t>
      </w:r>
      <w:r w:rsidR="00BC0857" w:rsidRPr="00830E3F">
        <w:rPr>
          <w:color w:val="auto"/>
          <w:sz w:val="32"/>
          <w:szCs w:val="32"/>
        </w:rPr>
        <w:t>tận tâm tận lực ở bên cạnh giường chăm sóc mẹ</w:t>
      </w:r>
      <w:r w:rsidR="005A38EF" w:rsidRPr="00830E3F">
        <w:rPr>
          <w:color w:val="auto"/>
          <w:sz w:val="32"/>
          <w:szCs w:val="32"/>
        </w:rPr>
        <w:t>. Bác s</w:t>
      </w:r>
      <w:r w:rsidR="006711F2">
        <w:rPr>
          <w:color w:val="auto"/>
          <w:sz w:val="32"/>
          <w:szCs w:val="32"/>
        </w:rPr>
        <w:t>ĩ</w:t>
      </w:r>
      <w:r w:rsidR="005A38EF" w:rsidRPr="00830E3F">
        <w:rPr>
          <w:color w:val="auto"/>
          <w:sz w:val="32"/>
          <w:szCs w:val="32"/>
        </w:rPr>
        <w:t xml:space="preserve"> nói với </w:t>
      </w:r>
      <w:r w:rsidR="006711F2">
        <w:rPr>
          <w:color w:val="auto"/>
          <w:sz w:val="32"/>
          <w:szCs w:val="32"/>
        </w:rPr>
        <w:t xml:space="preserve">anh </w:t>
      </w:r>
      <w:r w:rsidR="005A38EF" w:rsidRPr="00830E3F">
        <w:rPr>
          <w:color w:val="auto"/>
          <w:sz w:val="32"/>
          <w:szCs w:val="32"/>
        </w:rPr>
        <w:t xml:space="preserve">rằng </w:t>
      </w:r>
      <w:r w:rsidR="003F1C69" w:rsidRPr="00830E3F">
        <w:rPr>
          <w:color w:val="auto"/>
          <w:sz w:val="32"/>
          <w:szCs w:val="32"/>
        </w:rPr>
        <w:t xml:space="preserve">mẹ </w:t>
      </w:r>
      <w:r w:rsidR="008B480D" w:rsidRPr="00830E3F">
        <w:rPr>
          <w:color w:val="auto"/>
          <w:sz w:val="32"/>
          <w:szCs w:val="32"/>
        </w:rPr>
        <w:t xml:space="preserve">anh </w:t>
      </w:r>
      <w:r w:rsidR="003F1C69" w:rsidRPr="00830E3F">
        <w:rPr>
          <w:color w:val="auto"/>
          <w:sz w:val="32"/>
          <w:szCs w:val="32"/>
        </w:rPr>
        <w:t xml:space="preserve">không cứu được nữa rồi nên khuyên </w:t>
      </w:r>
      <w:r w:rsidR="008B480D" w:rsidRPr="00830E3F">
        <w:rPr>
          <w:color w:val="auto"/>
          <w:sz w:val="32"/>
          <w:szCs w:val="32"/>
        </w:rPr>
        <w:t xml:space="preserve">anh </w:t>
      </w:r>
      <w:r w:rsidR="00BE0A69" w:rsidRPr="00830E3F">
        <w:rPr>
          <w:color w:val="auto"/>
          <w:sz w:val="32"/>
          <w:szCs w:val="32"/>
        </w:rPr>
        <w:t xml:space="preserve">chuẩn bị </w:t>
      </w:r>
      <w:r w:rsidR="003F1C69" w:rsidRPr="00830E3F">
        <w:rPr>
          <w:color w:val="auto"/>
          <w:sz w:val="32"/>
          <w:szCs w:val="32"/>
        </w:rPr>
        <w:t>đưa mẹ về nhà làm hậu sự.</w:t>
      </w:r>
      <w:r w:rsidR="00544639">
        <w:rPr>
          <w:color w:val="auto"/>
          <w:sz w:val="32"/>
          <w:szCs w:val="32"/>
        </w:rPr>
        <w:t xml:space="preserve"> </w:t>
      </w:r>
      <w:r w:rsidR="009E79BF" w:rsidRPr="00830E3F">
        <w:rPr>
          <w:color w:val="auto"/>
          <w:sz w:val="32"/>
          <w:szCs w:val="32"/>
        </w:rPr>
        <w:t>Vị hiếu tử này tên là Đới Vĩnh Thắng</w:t>
      </w:r>
      <w:r w:rsidR="00B37ED0" w:rsidRPr="00830E3F">
        <w:rPr>
          <w:color w:val="auto"/>
          <w:sz w:val="32"/>
          <w:szCs w:val="32"/>
        </w:rPr>
        <w:t xml:space="preserve">, </w:t>
      </w:r>
      <w:r w:rsidR="008B480D" w:rsidRPr="00830E3F">
        <w:rPr>
          <w:color w:val="auto"/>
          <w:sz w:val="32"/>
          <w:szCs w:val="32"/>
        </w:rPr>
        <w:t xml:space="preserve">anh </w:t>
      </w:r>
      <w:r w:rsidR="00B37ED0" w:rsidRPr="00830E3F">
        <w:rPr>
          <w:color w:val="auto"/>
          <w:sz w:val="32"/>
          <w:szCs w:val="32"/>
        </w:rPr>
        <w:t>đi khắp nơi tìm bác s</w:t>
      </w:r>
      <w:r w:rsidR="006711F2">
        <w:rPr>
          <w:color w:val="auto"/>
          <w:sz w:val="32"/>
          <w:szCs w:val="32"/>
        </w:rPr>
        <w:t>ĩ</w:t>
      </w:r>
      <w:r w:rsidR="00317273" w:rsidRPr="00830E3F">
        <w:rPr>
          <w:color w:val="auto"/>
          <w:sz w:val="32"/>
          <w:szCs w:val="32"/>
        </w:rPr>
        <w:t>, tìm phương thuốc</w:t>
      </w:r>
      <w:r w:rsidR="001528CA" w:rsidRPr="00830E3F">
        <w:rPr>
          <w:color w:val="auto"/>
          <w:sz w:val="32"/>
          <w:szCs w:val="32"/>
        </w:rPr>
        <w:t xml:space="preserve"> để</w:t>
      </w:r>
      <w:r w:rsidR="00B37ED0" w:rsidRPr="00830E3F">
        <w:rPr>
          <w:color w:val="auto"/>
          <w:sz w:val="32"/>
          <w:szCs w:val="32"/>
        </w:rPr>
        <w:t xml:space="preserve"> giúp mẹ trị bệnh</w:t>
      </w:r>
      <w:r w:rsidR="00207094" w:rsidRPr="00830E3F">
        <w:rPr>
          <w:color w:val="auto"/>
          <w:sz w:val="32"/>
          <w:szCs w:val="32"/>
        </w:rPr>
        <w:t>. Từ những vị thầy thuốc dân gian</w:t>
      </w:r>
      <w:r w:rsidR="006711F2">
        <w:rPr>
          <w:color w:val="auto"/>
          <w:sz w:val="32"/>
          <w:szCs w:val="32"/>
        </w:rPr>
        <w:t>,</w:t>
      </w:r>
      <w:r w:rsidR="00207094" w:rsidRPr="00830E3F">
        <w:rPr>
          <w:color w:val="auto"/>
          <w:sz w:val="32"/>
          <w:szCs w:val="32"/>
        </w:rPr>
        <w:t xml:space="preserve"> </w:t>
      </w:r>
      <w:r w:rsidR="008B480D" w:rsidRPr="00830E3F">
        <w:rPr>
          <w:color w:val="auto"/>
          <w:sz w:val="32"/>
          <w:szCs w:val="32"/>
        </w:rPr>
        <w:t xml:space="preserve">anh </w:t>
      </w:r>
      <w:r w:rsidR="00BC1197" w:rsidRPr="00830E3F">
        <w:rPr>
          <w:color w:val="auto"/>
          <w:sz w:val="32"/>
          <w:szCs w:val="32"/>
        </w:rPr>
        <w:t>đã tìm được rất nhiều phương thuốc hay để chữa bệnh ung thư</w:t>
      </w:r>
      <w:r w:rsidR="00E73F9C" w:rsidRPr="00830E3F">
        <w:rPr>
          <w:color w:val="auto"/>
          <w:sz w:val="32"/>
          <w:szCs w:val="32"/>
        </w:rPr>
        <w:t xml:space="preserve">. Mỗi ngày </w:t>
      </w:r>
      <w:r w:rsidR="008B480D" w:rsidRPr="00830E3F">
        <w:rPr>
          <w:color w:val="auto"/>
          <w:sz w:val="32"/>
          <w:szCs w:val="32"/>
        </w:rPr>
        <w:t xml:space="preserve">anh </w:t>
      </w:r>
      <w:r w:rsidR="00E73F9C" w:rsidRPr="00830E3F">
        <w:rPr>
          <w:color w:val="auto"/>
          <w:sz w:val="32"/>
          <w:szCs w:val="32"/>
        </w:rPr>
        <w:t xml:space="preserve">đều sắc thuốc cho mẹ uống, kết quả sau nửa năm </w:t>
      </w:r>
      <w:r w:rsidR="00580DE0" w:rsidRPr="00830E3F">
        <w:rPr>
          <w:color w:val="auto"/>
          <w:sz w:val="32"/>
          <w:szCs w:val="32"/>
        </w:rPr>
        <w:t xml:space="preserve">thì </w:t>
      </w:r>
      <w:r w:rsidR="00E73F9C" w:rsidRPr="00830E3F">
        <w:rPr>
          <w:color w:val="auto"/>
          <w:sz w:val="32"/>
          <w:szCs w:val="32"/>
        </w:rPr>
        <w:t xml:space="preserve">bệnh tình của mẹ </w:t>
      </w:r>
      <w:r w:rsidR="008B480D" w:rsidRPr="00830E3F">
        <w:rPr>
          <w:color w:val="auto"/>
          <w:sz w:val="32"/>
          <w:szCs w:val="32"/>
        </w:rPr>
        <w:t xml:space="preserve">anh </w:t>
      </w:r>
      <w:r w:rsidR="00E73F9C" w:rsidRPr="00830E3F">
        <w:rPr>
          <w:color w:val="auto"/>
          <w:sz w:val="32"/>
          <w:szCs w:val="32"/>
        </w:rPr>
        <w:t>đã có chuyển biến rất tốt</w:t>
      </w:r>
      <w:r w:rsidR="00375F3A" w:rsidRPr="00830E3F">
        <w:rPr>
          <w:color w:val="auto"/>
          <w:sz w:val="32"/>
          <w:szCs w:val="32"/>
        </w:rPr>
        <w:t>. Đến bệnh viện kiểm tra lại</w:t>
      </w:r>
      <w:r w:rsidR="00465139" w:rsidRPr="00830E3F">
        <w:rPr>
          <w:color w:val="auto"/>
          <w:sz w:val="32"/>
          <w:szCs w:val="32"/>
        </w:rPr>
        <w:t>, bác s</w:t>
      </w:r>
      <w:r w:rsidR="006711F2">
        <w:rPr>
          <w:color w:val="auto"/>
          <w:sz w:val="32"/>
          <w:szCs w:val="32"/>
        </w:rPr>
        <w:t>ĩ</w:t>
      </w:r>
      <w:r w:rsidR="00465139" w:rsidRPr="00830E3F">
        <w:rPr>
          <w:color w:val="auto"/>
          <w:sz w:val="32"/>
          <w:szCs w:val="32"/>
        </w:rPr>
        <w:t xml:space="preserve"> đều vô cùng kinh ngạc nói rằng</w:t>
      </w:r>
      <w:r w:rsidR="006711F2">
        <w:rPr>
          <w:color w:val="auto"/>
          <w:sz w:val="32"/>
          <w:szCs w:val="32"/>
        </w:rPr>
        <w:t>,</w:t>
      </w:r>
      <w:r w:rsidR="00465139" w:rsidRPr="00830E3F">
        <w:rPr>
          <w:color w:val="auto"/>
          <w:sz w:val="32"/>
          <w:szCs w:val="32"/>
        </w:rPr>
        <w:t xml:space="preserve"> ung thư giai đoạn cuối, tại sao hiện </w:t>
      </w:r>
      <w:r w:rsidR="00603FB0" w:rsidRPr="00830E3F">
        <w:rPr>
          <w:color w:val="auto"/>
          <w:sz w:val="32"/>
          <w:szCs w:val="32"/>
        </w:rPr>
        <w:t>giờ</w:t>
      </w:r>
      <w:r w:rsidR="00465139" w:rsidRPr="00830E3F">
        <w:rPr>
          <w:color w:val="auto"/>
          <w:sz w:val="32"/>
          <w:szCs w:val="32"/>
        </w:rPr>
        <w:t xml:space="preserve"> </w:t>
      </w:r>
      <w:r w:rsidR="006377F2" w:rsidRPr="00830E3F">
        <w:rPr>
          <w:color w:val="auto"/>
          <w:sz w:val="32"/>
          <w:szCs w:val="32"/>
        </w:rPr>
        <w:t>ung thư lại có thể chuyển biến tốt như vậy</w:t>
      </w:r>
      <w:r w:rsidR="006711F2">
        <w:rPr>
          <w:color w:val="auto"/>
          <w:sz w:val="32"/>
          <w:szCs w:val="32"/>
        </w:rPr>
        <w:t>?</w:t>
      </w:r>
      <w:r w:rsidR="00FA1E8A" w:rsidRPr="00830E3F">
        <w:rPr>
          <w:color w:val="auto"/>
          <w:sz w:val="32"/>
          <w:szCs w:val="32"/>
        </w:rPr>
        <w:t xml:space="preserve"> Tế bào ung thư của bà </w:t>
      </w:r>
      <w:r w:rsidR="00A131F9" w:rsidRPr="00830E3F">
        <w:rPr>
          <w:color w:val="auto"/>
          <w:sz w:val="32"/>
          <w:szCs w:val="32"/>
        </w:rPr>
        <w:t xml:space="preserve">đã bị đẩy lùi đến </w:t>
      </w:r>
      <w:r w:rsidR="00775046">
        <w:rPr>
          <w:color w:val="auto"/>
          <w:sz w:val="32"/>
          <w:szCs w:val="32"/>
        </w:rPr>
        <w:t>bảy mươi phần trăm</w:t>
      </w:r>
      <w:r w:rsidR="00627450" w:rsidRPr="00830E3F">
        <w:rPr>
          <w:color w:val="auto"/>
          <w:sz w:val="32"/>
          <w:szCs w:val="32"/>
        </w:rPr>
        <w:t>. Đây có thể gọi là kỳ tích tr</w:t>
      </w:r>
      <w:r w:rsidR="009910DD" w:rsidRPr="00830E3F">
        <w:rPr>
          <w:color w:val="auto"/>
          <w:sz w:val="32"/>
          <w:szCs w:val="32"/>
        </w:rPr>
        <w:t>ong</w:t>
      </w:r>
      <w:r w:rsidR="00627450" w:rsidRPr="00830E3F">
        <w:rPr>
          <w:color w:val="auto"/>
          <w:sz w:val="32"/>
          <w:szCs w:val="32"/>
        </w:rPr>
        <w:t xml:space="preserve"> lịch sửa y họ</w:t>
      </w:r>
      <w:r w:rsidR="009910DD" w:rsidRPr="00830E3F">
        <w:rPr>
          <w:color w:val="auto"/>
          <w:sz w:val="32"/>
          <w:szCs w:val="32"/>
        </w:rPr>
        <w:t>c. K</w:t>
      </w:r>
      <w:r w:rsidR="00627450" w:rsidRPr="00830E3F">
        <w:rPr>
          <w:color w:val="auto"/>
          <w:sz w:val="32"/>
          <w:szCs w:val="32"/>
        </w:rPr>
        <w:t xml:space="preserve">ỳ tích từ đâu mà có? </w:t>
      </w:r>
      <w:r w:rsidR="00945BC1" w:rsidRPr="00830E3F">
        <w:rPr>
          <w:color w:val="auto"/>
          <w:sz w:val="32"/>
          <w:szCs w:val="32"/>
        </w:rPr>
        <w:t>Do hiếu tâm chiêu cảm. Hiếu tâm có thể trị bệnh, nó cũng có căn cứ khoa học</w:t>
      </w:r>
      <w:r w:rsidR="009910DD" w:rsidRPr="00830E3F">
        <w:rPr>
          <w:color w:val="auto"/>
          <w:sz w:val="32"/>
          <w:szCs w:val="32"/>
        </w:rPr>
        <w:t xml:space="preserve">. </w:t>
      </w:r>
    </w:p>
    <w:p w14:paraId="57421F65" w14:textId="78FAA823" w:rsidR="00B70CA4" w:rsidRPr="00830E3F" w:rsidRDefault="009910DD" w:rsidP="0013432F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B</w:t>
      </w:r>
      <w:r w:rsidR="00721ECD" w:rsidRPr="00830E3F">
        <w:rPr>
          <w:color w:val="auto"/>
          <w:sz w:val="32"/>
          <w:szCs w:val="32"/>
        </w:rPr>
        <w:t>ạn xem Tiến S</w:t>
      </w:r>
      <w:r w:rsidR="006711F2">
        <w:rPr>
          <w:color w:val="auto"/>
          <w:sz w:val="32"/>
          <w:szCs w:val="32"/>
        </w:rPr>
        <w:t>ĩ</w:t>
      </w:r>
      <w:r w:rsidR="00721ECD" w:rsidRPr="00830E3F">
        <w:rPr>
          <w:color w:val="auto"/>
          <w:sz w:val="32"/>
          <w:szCs w:val="32"/>
        </w:rPr>
        <w:t xml:space="preserve"> Giang Bổn Thắng </w:t>
      </w:r>
      <w:r w:rsidR="006711F2">
        <w:rPr>
          <w:color w:val="auto"/>
          <w:sz w:val="32"/>
          <w:szCs w:val="32"/>
        </w:rPr>
        <w:t xml:space="preserve">(Masaru Emoto) </w:t>
      </w:r>
      <w:r w:rsidR="00721ECD" w:rsidRPr="00830E3F">
        <w:rPr>
          <w:color w:val="auto"/>
          <w:sz w:val="32"/>
          <w:szCs w:val="32"/>
        </w:rPr>
        <w:t xml:space="preserve">người Nhật Bản, </w:t>
      </w:r>
      <w:r w:rsidR="00775046">
        <w:rPr>
          <w:color w:val="auto"/>
          <w:sz w:val="32"/>
          <w:szCs w:val="32"/>
        </w:rPr>
        <w:t>mười</w:t>
      </w:r>
      <w:r w:rsidR="00775046" w:rsidRPr="00830E3F">
        <w:rPr>
          <w:color w:val="auto"/>
          <w:sz w:val="32"/>
          <w:szCs w:val="32"/>
        </w:rPr>
        <w:t xml:space="preserve"> </w:t>
      </w:r>
      <w:r w:rsidR="00721ECD" w:rsidRPr="00830E3F">
        <w:rPr>
          <w:color w:val="auto"/>
          <w:sz w:val="32"/>
          <w:szCs w:val="32"/>
        </w:rPr>
        <w:t xml:space="preserve">năm nay nhà khoa học này đã thông qua nghiên cứu </w:t>
      </w:r>
      <w:r w:rsidR="00FD0717" w:rsidRPr="00830E3F">
        <w:rPr>
          <w:color w:val="auto"/>
          <w:sz w:val="32"/>
          <w:szCs w:val="32"/>
        </w:rPr>
        <w:t>về sự kết tinh của nước mà phát hiện ra tâm thái</w:t>
      </w:r>
      <w:r w:rsidR="006255A2">
        <w:rPr>
          <w:color w:val="auto"/>
          <w:sz w:val="32"/>
          <w:szCs w:val="32"/>
        </w:rPr>
        <w:t>,</w:t>
      </w:r>
      <w:r w:rsidR="00FD0717" w:rsidRPr="00830E3F">
        <w:rPr>
          <w:color w:val="auto"/>
          <w:sz w:val="32"/>
          <w:szCs w:val="32"/>
        </w:rPr>
        <w:t xml:space="preserve"> </w:t>
      </w:r>
      <w:r w:rsidR="006255A2">
        <w:rPr>
          <w:color w:val="auto"/>
          <w:sz w:val="32"/>
          <w:szCs w:val="32"/>
        </w:rPr>
        <w:t>ý</w:t>
      </w:r>
      <w:r w:rsidR="00FD0717" w:rsidRPr="00830E3F">
        <w:rPr>
          <w:color w:val="auto"/>
          <w:sz w:val="32"/>
          <w:szCs w:val="32"/>
        </w:rPr>
        <w:t xml:space="preserve"> niệm của con người</w:t>
      </w:r>
      <w:r w:rsidR="002912EB" w:rsidRPr="00830E3F">
        <w:rPr>
          <w:color w:val="auto"/>
          <w:sz w:val="32"/>
          <w:szCs w:val="32"/>
        </w:rPr>
        <w:t xml:space="preserve"> có ảnh hưởng đến kết cấu kết tinh của nướ</w:t>
      </w:r>
      <w:r w:rsidR="006837A6" w:rsidRPr="00830E3F">
        <w:rPr>
          <w:color w:val="auto"/>
          <w:sz w:val="32"/>
          <w:szCs w:val="32"/>
        </w:rPr>
        <w:t>c. T</w:t>
      </w:r>
      <w:r w:rsidR="002912EB" w:rsidRPr="00830E3F">
        <w:rPr>
          <w:color w:val="auto"/>
          <w:sz w:val="32"/>
          <w:szCs w:val="32"/>
        </w:rPr>
        <w:t xml:space="preserve">âm lương thiện, ví dụ nói những từ </w:t>
      </w:r>
      <w:r w:rsidR="002912EB" w:rsidRPr="006255A2">
        <w:rPr>
          <w:i/>
          <w:color w:val="auto"/>
          <w:sz w:val="32"/>
          <w:szCs w:val="32"/>
        </w:rPr>
        <w:t>yêu</w:t>
      </w:r>
      <w:r w:rsidR="006255A2" w:rsidRPr="006255A2">
        <w:rPr>
          <w:i/>
          <w:color w:val="auto"/>
          <w:sz w:val="32"/>
          <w:szCs w:val="32"/>
        </w:rPr>
        <w:t xml:space="preserve"> thương</w:t>
      </w:r>
      <w:r w:rsidR="002912EB" w:rsidRPr="00830E3F">
        <w:rPr>
          <w:color w:val="auto"/>
          <w:sz w:val="32"/>
          <w:szCs w:val="32"/>
        </w:rPr>
        <w:t xml:space="preserve">, </w:t>
      </w:r>
      <w:r w:rsidR="002912EB" w:rsidRPr="006255A2">
        <w:rPr>
          <w:i/>
          <w:color w:val="auto"/>
          <w:sz w:val="32"/>
          <w:szCs w:val="32"/>
        </w:rPr>
        <w:t>cảm ân</w:t>
      </w:r>
      <w:r w:rsidR="00742C5F" w:rsidRPr="00830E3F">
        <w:rPr>
          <w:color w:val="auto"/>
          <w:sz w:val="32"/>
          <w:szCs w:val="32"/>
        </w:rPr>
        <w:t xml:space="preserve">, những ý niệm này </w:t>
      </w:r>
      <w:r w:rsidR="006255A2">
        <w:rPr>
          <w:color w:val="auto"/>
          <w:sz w:val="32"/>
          <w:szCs w:val="32"/>
        </w:rPr>
        <w:t xml:space="preserve">sẽ </w:t>
      </w:r>
      <w:r w:rsidR="00742C5F" w:rsidRPr="00830E3F">
        <w:rPr>
          <w:color w:val="auto"/>
          <w:sz w:val="32"/>
          <w:szCs w:val="32"/>
        </w:rPr>
        <w:t>khiến kết tinh của nước vô cùng đẹp. Nếu như là ác tâm</w:t>
      </w:r>
      <w:r w:rsidR="00AD4ABF" w:rsidRPr="00830E3F">
        <w:rPr>
          <w:color w:val="auto"/>
          <w:sz w:val="32"/>
          <w:szCs w:val="32"/>
        </w:rPr>
        <w:t>, chán ghét, căm ghét, oán giận, những ý niệm này sẽ khiến kết tinh của nước rất xấu xí</w:t>
      </w:r>
      <w:r w:rsidR="007A0120" w:rsidRPr="00830E3F">
        <w:rPr>
          <w:color w:val="auto"/>
          <w:sz w:val="32"/>
          <w:szCs w:val="32"/>
        </w:rPr>
        <w:t>. Cho nên</w:t>
      </w:r>
      <w:r w:rsidR="006255A2">
        <w:rPr>
          <w:color w:val="auto"/>
          <w:sz w:val="32"/>
          <w:szCs w:val="32"/>
        </w:rPr>
        <w:t>,</w:t>
      </w:r>
      <w:r w:rsidR="007A0120" w:rsidRPr="00830E3F">
        <w:rPr>
          <w:color w:val="auto"/>
          <w:sz w:val="32"/>
          <w:szCs w:val="32"/>
        </w:rPr>
        <w:t xml:space="preserve"> </w:t>
      </w:r>
      <w:r w:rsidR="006837A6" w:rsidRPr="00830E3F">
        <w:rPr>
          <w:color w:val="auto"/>
          <w:sz w:val="32"/>
          <w:szCs w:val="32"/>
        </w:rPr>
        <w:t xml:space="preserve">bạn nghĩ xem với </w:t>
      </w:r>
      <w:r w:rsidR="007A0120" w:rsidRPr="00830E3F">
        <w:rPr>
          <w:color w:val="auto"/>
          <w:sz w:val="32"/>
          <w:szCs w:val="32"/>
        </w:rPr>
        <w:t>tâm hiếu thuần thiện thuần tịnh của Đới Vĩnh Thắng</w:t>
      </w:r>
      <w:r w:rsidR="006837A6" w:rsidRPr="00830E3F">
        <w:rPr>
          <w:color w:val="auto"/>
          <w:sz w:val="32"/>
          <w:szCs w:val="32"/>
        </w:rPr>
        <w:t xml:space="preserve"> thì</w:t>
      </w:r>
      <w:r w:rsidR="002741F0" w:rsidRPr="00830E3F">
        <w:rPr>
          <w:color w:val="auto"/>
          <w:sz w:val="32"/>
          <w:szCs w:val="32"/>
        </w:rPr>
        <w:t xml:space="preserve"> </w:t>
      </w:r>
      <w:r w:rsidR="00A116CA" w:rsidRPr="00830E3F">
        <w:rPr>
          <w:color w:val="auto"/>
          <w:sz w:val="32"/>
          <w:szCs w:val="32"/>
        </w:rPr>
        <w:t xml:space="preserve">kết tinh của nước trong </w:t>
      </w:r>
      <w:r w:rsidR="002741F0" w:rsidRPr="00830E3F">
        <w:rPr>
          <w:color w:val="auto"/>
          <w:sz w:val="32"/>
          <w:szCs w:val="32"/>
        </w:rPr>
        <w:t xml:space="preserve">bát thuốc </w:t>
      </w:r>
      <w:r w:rsidR="00A116CA" w:rsidRPr="00830E3F">
        <w:rPr>
          <w:color w:val="auto"/>
          <w:sz w:val="32"/>
          <w:szCs w:val="32"/>
        </w:rPr>
        <w:t xml:space="preserve">mà </w:t>
      </w:r>
      <w:r w:rsidR="008B480D" w:rsidRPr="00830E3F">
        <w:rPr>
          <w:color w:val="auto"/>
          <w:sz w:val="32"/>
          <w:szCs w:val="32"/>
        </w:rPr>
        <w:t xml:space="preserve">anh </w:t>
      </w:r>
      <w:r w:rsidR="002741F0" w:rsidRPr="00830E3F">
        <w:rPr>
          <w:color w:val="auto"/>
          <w:sz w:val="32"/>
          <w:szCs w:val="32"/>
        </w:rPr>
        <w:t>sắc cho mẹ uống</w:t>
      </w:r>
      <w:r w:rsidR="00A116CA" w:rsidRPr="00830E3F">
        <w:rPr>
          <w:color w:val="auto"/>
          <w:sz w:val="32"/>
          <w:szCs w:val="32"/>
        </w:rPr>
        <w:t xml:space="preserve"> sẽ đẹp biết bao</w:t>
      </w:r>
      <w:r w:rsidR="00734483">
        <w:rPr>
          <w:color w:val="auto"/>
          <w:sz w:val="32"/>
          <w:szCs w:val="32"/>
        </w:rPr>
        <w:t>.</w:t>
      </w:r>
      <w:r w:rsidR="00C13E07" w:rsidRPr="00830E3F">
        <w:rPr>
          <w:color w:val="auto"/>
          <w:sz w:val="32"/>
          <w:szCs w:val="32"/>
        </w:rPr>
        <w:t xml:space="preserve"> </w:t>
      </w:r>
      <w:r w:rsidR="00734483">
        <w:rPr>
          <w:color w:val="auto"/>
          <w:sz w:val="32"/>
          <w:szCs w:val="32"/>
        </w:rPr>
        <w:t>M</w:t>
      </w:r>
      <w:r w:rsidR="00C13E07" w:rsidRPr="00830E3F">
        <w:rPr>
          <w:color w:val="auto"/>
          <w:sz w:val="32"/>
          <w:szCs w:val="32"/>
        </w:rPr>
        <w:t xml:space="preserve">ẹ </w:t>
      </w:r>
      <w:r w:rsidR="008B480D" w:rsidRPr="00830E3F">
        <w:rPr>
          <w:color w:val="auto"/>
          <w:sz w:val="32"/>
          <w:szCs w:val="32"/>
        </w:rPr>
        <w:t xml:space="preserve">anh </w:t>
      </w:r>
      <w:r w:rsidR="00C13E07" w:rsidRPr="00830E3F">
        <w:rPr>
          <w:color w:val="auto"/>
          <w:sz w:val="32"/>
          <w:szCs w:val="32"/>
        </w:rPr>
        <w:t>uống nước này thì bệnh sẽ khỏi</w:t>
      </w:r>
      <w:r w:rsidR="005D2989" w:rsidRPr="00830E3F">
        <w:rPr>
          <w:color w:val="auto"/>
          <w:sz w:val="32"/>
          <w:szCs w:val="32"/>
        </w:rPr>
        <w:t xml:space="preserve">, </w:t>
      </w:r>
      <w:r w:rsidR="00B70CA4" w:rsidRPr="00830E3F">
        <w:rPr>
          <w:color w:val="auto"/>
          <w:sz w:val="32"/>
          <w:szCs w:val="32"/>
        </w:rPr>
        <w:t xml:space="preserve">nó </w:t>
      </w:r>
      <w:r w:rsidR="005D2989" w:rsidRPr="00830E3F">
        <w:rPr>
          <w:color w:val="auto"/>
          <w:sz w:val="32"/>
          <w:szCs w:val="32"/>
        </w:rPr>
        <w:t xml:space="preserve">làm thay đổi </w:t>
      </w:r>
      <w:r w:rsidR="006B5A61" w:rsidRPr="00830E3F">
        <w:rPr>
          <w:color w:val="auto"/>
          <w:sz w:val="32"/>
          <w:szCs w:val="32"/>
        </w:rPr>
        <w:t>thành phần</w:t>
      </w:r>
      <w:r w:rsidR="005D2989" w:rsidRPr="00830E3F">
        <w:rPr>
          <w:color w:val="auto"/>
          <w:sz w:val="32"/>
          <w:szCs w:val="32"/>
        </w:rPr>
        <w:t xml:space="preserve"> tế bào ung thư của mẹ </w:t>
      </w:r>
      <w:r w:rsidR="006255A2">
        <w:rPr>
          <w:color w:val="auto"/>
          <w:sz w:val="32"/>
          <w:szCs w:val="32"/>
        </w:rPr>
        <w:t>anh</w:t>
      </w:r>
      <w:r w:rsidR="005D2989" w:rsidRPr="00830E3F">
        <w:rPr>
          <w:color w:val="auto"/>
          <w:sz w:val="32"/>
          <w:szCs w:val="32"/>
        </w:rPr>
        <w:t xml:space="preserve">. </w:t>
      </w:r>
      <w:r w:rsidR="006255A2">
        <w:rPr>
          <w:color w:val="auto"/>
          <w:sz w:val="32"/>
          <w:szCs w:val="32"/>
        </w:rPr>
        <w:t>Phải</w:t>
      </w:r>
      <w:r w:rsidR="005D2989" w:rsidRPr="00830E3F">
        <w:rPr>
          <w:color w:val="auto"/>
          <w:sz w:val="32"/>
          <w:szCs w:val="32"/>
        </w:rPr>
        <w:t xml:space="preserve"> biết rằng nước chiếm </w:t>
      </w:r>
      <w:r w:rsidR="00734483">
        <w:rPr>
          <w:color w:val="auto"/>
          <w:sz w:val="32"/>
          <w:szCs w:val="32"/>
        </w:rPr>
        <w:t>bảy mươi phần trăm</w:t>
      </w:r>
      <w:r w:rsidR="005D2989" w:rsidRPr="00830E3F">
        <w:rPr>
          <w:color w:val="auto"/>
          <w:sz w:val="32"/>
          <w:szCs w:val="32"/>
        </w:rPr>
        <w:t xml:space="preserve"> trong cơ thể </w:t>
      </w:r>
      <w:r w:rsidR="00317273" w:rsidRPr="00830E3F">
        <w:rPr>
          <w:color w:val="auto"/>
          <w:sz w:val="32"/>
          <w:szCs w:val="32"/>
        </w:rPr>
        <w:t xml:space="preserve">con </w:t>
      </w:r>
      <w:r w:rsidR="005D2989" w:rsidRPr="00830E3F">
        <w:rPr>
          <w:color w:val="auto"/>
          <w:sz w:val="32"/>
          <w:szCs w:val="32"/>
        </w:rPr>
        <w:t>người</w:t>
      </w:r>
      <w:r w:rsidR="00734483">
        <w:rPr>
          <w:color w:val="auto"/>
          <w:sz w:val="32"/>
          <w:szCs w:val="32"/>
        </w:rPr>
        <w:t>,</w:t>
      </w:r>
      <w:r w:rsidR="00CB2FD7" w:rsidRPr="00830E3F">
        <w:rPr>
          <w:color w:val="auto"/>
          <w:sz w:val="32"/>
          <w:szCs w:val="32"/>
        </w:rPr>
        <w:t xml:space="preserve"> cho nên bệnh của bà đã khỏ</w:t>
      </w:r>
      <w:r w:rsidR="000F3B7C" w:rsidRPr="00830E3F">
        <w:rPr>
          <w:color w:val="auto"/>
          <w:sz w:val="32"/>
          <w:szCs w:val="32"/>
        </w:rPr>
        <w:t>i. K</w:t>
      </w:r>
      <w:r w:rsidR="00CB2FD7" w:rsidRPr="00830E3F">
        <w:rPr>
          <w:color w:val="auto"/>
          <w:sz w:val="32"/>
          <w:szCs w:val="32"/>
        </w:rPr>
        <w:t>ỳ tích của hiếu tâm đã tạo ra kỳ tích cho y học</w:t>
      </w:r>
      <w:r w:rsidR="000F3B7C" w:rsidRPr="00830E3F">
        <w:rPr>
          <w:color w:val="auto"/>
          <w:sz w:val="32"/>
          <w:szCs w:val="32"/>
        </w:rPr>
        <w:t>. Đ</w:t>
      </w:r>
      <w:r w:rsidR="00CB2FD7" w:rsidRPr="00830E3F">
        <w:rPr>
          <w:color w:val="auto"/>
          <w:sz w:val="32"/>
          <w:szCs w:val="32"/>
        </w:rPr>
        <w:t>ây là gì?</w:t>
      </w:r>
      <w:r w:rsidR="000F3B7C" w:rsidRPr="00830E3F">
        <w:rPr>
          <w:color w:val="auto"/>
          <w:sz w:val="32"/>
          <w:szCs w:val="32"/>
        </w:rPr>
        <w:t xml:space="preserve"> </w:t>
      </w:r>
      <w:r w:rsidR="00734483">
        <w:rPr>
          <w:color w:val="auto"/>
          <w:sz w:val="32"/>
          <w:szCs w:val="32"/>
        </w:rPr>
        <w:t>“</w:t>
      </w:r>
      <w:r w:rsidR="000F3B7C" w:rsidRPr="00830E3F">
        <w:rPr>
          <w:i/>
          <w:color w:val="auto"/>
          <w:sz w:val="32"/>
          <w:szCs w:val="32"/>
        </w:rPr>
        <w:t>Chí thành cảm thông</w:t>
      </w:r>
      <w:r w:rsidR="00734483">
        <w:rPr>
          <w:color w:val="auto"/>
          <w:sz w:val="32"/>
          <w:szCs w:val="32"/>
        </w:rPr>
        <w:t>”</w:t>
      </w:r>
      <w:r w:rsidR="000F3B7C" w:rsidRPr="00830E3F">
        <w:rPr>
          <w:color w:val="auto"/>
          <w:sz w:val="32"/>
          <w:szCs w:val="32"/>
        </w:rPr>
        <w:t>. Xin xem câu tiếp theo:</w:t>
      </w:r>
    </w:p>
    <w:p w14:paraId="1EBB39FD" w14:textId="77777777" w:rsidR="00592C6F" w:rsidRPr="00830E3F" w:rsidRDefault="006B46D3" w:rsidP="00830E3F">
      <w:pPr>
        <w:jc w:val="center"/>
        <w:rPr>
          <w:b/>
          <w:i/>
          <w:color w:val="auto"/>
          <w:sz w:val="32"/>
          <w:szCs w:val="32"/>
        </w:rPr>
      </w:pPr>
      <w:r w:rsidRPr="00830E3F">
        <w:rPr>
          <w:b/>
          <w:i/>
          <w:color w:val="auto"/>
          <w:sz w:val="32"/>
          <w:szCs w:val="32"/>
        </w:rPr>
        <w:t>“T</w:t>
      </w:r>
      <w:r w:rsidR="00592C6F" w:rsidRPr="00830E3F">
        <w:rPr>
          <w:b/>
          <w:i/>
          <w:color w:val="auto"/>
          <w:sz w:val="32"/>
          <w:szCs w:val="32"/>
        </w:rPr>
        <w:t>ang ba năm, thường thương nhớ; Chỗ ở đổi, không rượu thịt”</w:t>
      </w:r>
    </w:p>
    <w:p w14:paraId="0FAC5FA7" w14:textId="061CD762" w:rsidR="00F83DD8" w:rsidRPr="00830E3F" w:rsidRDefault="00F83DD8" w:rsidP="0013432F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 xml:space="preserve">Ý nói nếu cha mẹ qua đời rời xa chúng ta thì trong lòng một người con hiếu đương nhiên rất đau </w:t>
      </w:r>
      <w:r w:rsidR="006B46D3" w:rsidRPr="00830E3F">
        <w:rPr>
          <w:color w:val="auto"/>
          <w:sz w:val="32"/>
          <w:szCs w:val="32"/>
        </w:rPr>
        <w:t>buồn</w:t>
      </w:r>
      <w:r w:rsidR="00805039" w:rsidRPr="00830E3F">
        <w:rPr>
          <w:color w:val="auto"/>
          <w:sz w:val="32"/>
          <w:szCs w:val="32"/>
        </w:rPr>
        <w:t>. Ba năm</w:t>
      </w:r>
      <w:r w:rsidR="00434A73">
        <w:rPr>
          <w:color w:val="auto"/>
          <w:sz w:val="32"/>
          <w:szCs w:val="32"/>
        </w:rPr>
        <w:t xml:space="preserve"> là</w:t>
      </w:r>
      <w:r w:rsidR="00805039" w:rsidRPr="00830E3F">
        <w:rPr>
          <w:color w:val="auto"/>
          <w:sz w:val="32"/>
          <w:szCs w:val="32"/>
        </w:rPr>
        <w:t xml:space="preserve"> bởi vì </w:t>
      </w:r>
      <w:r w:rsidR="001B7A12" w:rsidRPr="00830E3F">
        <w:rPr>
          <w:color w:val="auto"/>
          <w:sz w:val="32"/>
          <w:szCs w:val="32"/>
        </w:rPr>
        <w:t xml:space="preserve">trong lòng </w:t>
      </w:r>
      <w:r w:rsidR="00805039" w:rsidRPr="00830E3F">
        <w:rPr>
          <w:color w:val="auto"/>
          <w:sz w:val="32"/>
          <w:szCs w:val="32"/>
        </w:rPr>
        <w:t xml:space="preserve">thương nhớ cha mẹ, than trách mình </w:t>
      </w:r>
      <w:r w:rsidR="00123ECA" w:rsidRPr="00830E3F">
        <w:rPr>
          <w:color w:val="auto"/>
          <w:sz w:val="32"/>
          <w:szCs w:val="32"/>
        </w:rPr>
        <w:t>vẫn chưa kịp báo ân thì cha mẹ đã rời xa chúng ta rồi</w:t>
      </w:r>
      <w:r w:rsidR="008331C8" w:rsidRPr="00830E3F">
        <w:rPr>
          <w:color w:val="auto"/>
          <w:sz w:val="32"/>
          <w:szCs w:val="32"/>
        </w:rPr>
        <w:t>, cho nên thường buồn thương, thườ</w:t>
      </w:r>
      <w:r w:rsidR="001B7A12" w:rsidRPr="00830E3F">
        <w:rPr>
          <w:color w:val="auto"/>
          <w:sz w:val="32"/>
          <w:szCs w:val="32"/>
        </w:rPr>
        <w:t xml:space="preserve">ng khóc thương. </w:t>
      </w:r>
      <w:r w:rsidR="001B7A12" w:rsidRPr="00434A73">
        <w:rPr>
          <w:color w:val="auto"/>
          <w:sz w:val="32"/>
          <w:szCs w:val="32"/>
        </w:rPr>
        <w:t>“</w:t>
      </w:r>
      <w:r w:rsidR="001B7A12" w:rsidRPr="00434A73">
        <w:rPr>
          <w:i/>
          <w:color w:val="auto"/>
          <w:sz w:val="32"/>
          <w:szCs w:val="32"/>
        </w:rPr>
        <w:t>C</w:t>
      </w:r>
      <w:r w:rsidR="008331C8" w:rsidRPr="00434A73">
        <w:rPr>
          <w:i/>
          <w:color w:val="auto"/>
          <w:sz w:val="32"/>
          <w:szCs w:val="32"/>
        </w:rPr>
        <w:t>hỗ ở đổi</w:t>
      </w:r>
      <w:r w:rsidR="008331C8" w:rsidRPr="00434A73">
        <w:rPr>
          <w:color w:val="auto"/>
          <w:sz w:val="32"/>
          <w:szCs w:val="32"/>
        </w:rPr>
        <w:t>”,</w:t>
      </w:r>
      <w:r w:rsidR="008331C8" w:rsidRPr="00830E3F">
        <w:rPr>
          <w:color w:val="auto"/>
          <w:sz w:val="32"/>
          <w:szCs w:val="32"/>
        </w:rPr>
        <w:t xml:space="preserve"> tức là thay đổi chỗ ở. Người xưa </w:t>
      </w:r>
      <w:r w:rsidR="009743E7" w:rsidRPr="00830E3F">
        <w:rPr>
          <w:color w:val="auto"/>
          <w:sz w:val="32"/>
          <w:szCs w:val="32"/>
        </w:rPr>
        <w:t>thủ hiếu</w:t>
      </w:r>
      <w:r w:rsidR="00245D05" w:rsidRPr="00830E3F">
        <w:rPr>
          <w:color w:val="auto"/>
          <w:sz w:val="32"/>
          <w:szCs w:val="32"/>
        </w:rPr>
        <w:t>, họ không ở nhà mà ở bên mộ cha mẹ giữ mộ</w:t>
      </w:r>
      <w:r w:rsidR="008D187F" w:rsidRPr="00830E3F">
        <w:rPr>
          <w:color w:val="auto"/>
          <w:sz w:val="32"/>
          <w:szCs w:val="32"/>
        </w:rPr>
        <w:t xml:space="preserve"> </w:t>
      </w:r>
      <w:r w:rsidR="00734483">
        <w:rPr>
          <w:color w:val="auto"/>
          <w:sz w:val="32"/>
          <w:szCs w:val="32"/>
        </w:rPr>
        <w:t>ba</w:t>
      </w:r>
      <w:r w:rsidR="00734483" w:rsidRPr="00830E3F">
        <w:rPr>
          <w:color w:val="auto"/>
          <w:sz w:val="32"/>
          <w:szCs w:val="32"/>
        </w:rPr>
        <w:t xml:space="preserve"> </w:t>
      </w:r>
      <w:r w:rsidR="008D187F" w:rsidRPr="00830E3F">
        <w:rPr>
          <w:color w:val="auto"/>
          <w:sz w:val="32"/>
          <w:szCs w:val="32"/>
        </w:rPr>
        <w:t xml:space="preserve">năm. Vợ chồng ở riêng phòng, </w:t>
      </w:r>
      <w:r w:rsidR="00600E59" w:rsidRPr="00830E3F">
        <w:rPr>
          <w:color w:val="auto"/>
          <w:sz w:val="32"/>
          <w:szCs w:val="32"/>
        </w:rPr>
        <w:t xml:space="preserve">tức là </w:t>
      </w:r>
      <w:r w:rsidR="008D187F" w:rsidRPr="00830E3F">
        <w:rPr>
          <w:color w:val="auto"/>
          <w:sz w:val="32"/>
          <w:szCs w:val="32"/>
        </w:rPr>
        <w:t>tất cả sự hưởng lạc đều dừng lại</w:t>
      </w:r>
      <w:r w:rsidR="00600E59" w:rsidRPr="00830E3F">
        <w:rPr>
          <w:color w:val="auto"/>
          <w:sz w:val="32"/>
          <w:szCs w:val="32"/>
        </w:rPr>
        <w:t>. “</w:t>
      </w:r>
      <w:r w:rsidR="00600E59" w:rsidRPr="00830E3F">
        <w:rPr>
          <w:i/>
          <w:color w:val="auto"/>
          <w:sz w:val="32"/>
          <w:szCs w:val="32"/>
        </w:rPr>
        <w:t>K</w:t>
      </w:r>
      <w:r w:rsidR="00B26C29" w:rsidRPr="00830E3F">
        <w:rPr>
          <w:i/>
          <w:color w:val="auto"/>
          <w:sz w:val="32"/>
          <w:szCs w:val="32"/>
        </w:rPr>
        <w:t>hông rượu thịt</w:t>
      </w:r>
      <w:r w:rsidR="00B26C29" w:rsidRPr="00830E3F">
        <w:rPr>
          <w:color w:val="auto"/>
          <w:sz w:val="32"/>
          <w:szCs w:val="32"/>
        </w:rPr>
        <w:t>”</w:t>
      </w:r>
      <w:r w:rsidR="00600E59" w:rsidRPr="00830E3F">
        <w:rPr>
          <w:color w:val="auto"/>
          <w:sz w:val="32"/>
          <w:szCs w:val="32"/>
        </w:rPr>
        <w:t>, đồ ăn như rượu thịt</w:t>
      </w:r>
      <w:r w:rsidR="0006625C" w:rsidRPr="00830E3F">
        <w:rPr>
          <w:color w:val="auto"/>
          <w:sz w:val="32"/>
          <w:szCs w:val="32"/>
        </w:rPr>
        <w:t xml:space="preserve"> cũng đều không dùng</w:t>
      </w:r>
      <w:r w:rsidR="004B5F34" w:rsidRPr="00830E3F">
        <w:rPr>
          <w:color w:val="auto"/>
          <w:sz w:val="32"/>
          <w:szCs w:val="32"/>
        </w:rPr>
        <w:t xml:space="preserve"> mà ăn chay. Tôi nhớ sau khi bà ngoại tôi vãng sanh</w:t>
      </w:r>
      <w:r w:rsidR="000F37EC" w:rsidRPr="00830E3F">
        <w:rPr>
          <w:color w:val="auto"/>
          <w:sz w:val="32"/>
          <w:szCs w:val="32"/>
        </w:rPr>
        <w:t xml:space="preserve"> thì mẹ tôi đã dẫn dắt tôi bắt đầu ăn chay để tưởng niệm bà</w:t>
      </w:r>
      <w:r w:rsidR="002A0E18" w:rsidRPr="00830E3F">
        <w:rPr>
          <w:color w:val="auto"/>
          <w:sz w:val="32"/>
          <w:szCs w:val="32"/>
        </w:rPr>
        <w:t>, đây là học tập hiếu đạo. Câu cuối cùng trong “</w:t>
      </w:r>
      <w:r w:rsidR="00734483" w:rsidRPr="008E37BF">
        <w:rPr>
          <w:i/>
          <w:color w:val="auto"/>
          <w:sz w:val="32"/>
          <w:szCs w:val="32"/>
        </w:rPr>
        <w:t>N</w:t>
      </w:r>
      <w:r w:rsidR="002A0E18" w:rsidRPr="008E37BF">
        <w:rPr>
          <w:i/>
          <w:color w:val="auto"/>
          <w:sz w:val="32"/>
          <w:szCs w:val="32"/>
        </w:rPr>
        <w:t>hập tắc hiếu</w:t>
      </w:r>
      <w:r w:rsidR="002A0E18" w:rsidRPr="00830E3F">
        <w:rPr>
          <w:color w:val="auto"/>
          <w:sz w:val="32"/>
          <w:szCs w:val="32"/>
        </w:rPr>
        <w:t>” là</w:t>
      </w:r>
      <w:r w:rsidR="00734483">
        <w:rPr>
          <w:color w:val="auto"/>
          <w:sz w:val="32"/>
          <w:szCs w:val="32"/>
        </w:rPr>
        <w:t>:</w:t>
      </w:r>
    </w:p>
    <w:p w14:paraId="62DE3ABF" w14:textId="77777777" w:rsidR="00EA5009" w:rsidRPr="00830E3F" w:rsidRDefault="002A0E18" w:rsidP="00830E3F">
      <w:pPr>
        <w:jc w:val="center"/>
        <w:rPr>
          <w:b/>
          <w:i/>
          <w:color w:val="auto"/>
          <w:sz w:val="32"/>
          <w:szCs w:val="32"/>
        </w:rPr>
      </w:pPr>
      <w:r w:rsidRPr="00830E3F">
        <w:rPr>
          <w:b/>
          <w:i/>
          <w:color w:val="auto"/>
          <w:sz w:val="32"/>
          <w:szCs w:val="32"/>
        </w:rPr>
        <w:t>“</w:t>
      </w:r>
      <w:r w:rsidR="00EA5009" w:rsidRPr="00830E3F">
        <w:rPr>
          <w:b/>
          <w:i/>
          <w:color w:val="auto"/>
          <w:sz w:val="32"/>
          <w:szCs w:val="32"/>
        </w:rPr>
        <w:t>Tang đủ lễ, cúng hết lòng; Việc người chết, như người sống”</w:t>
      </w:r>
    </w:p>
    <w:p w14:paraId="5B14BF2A" w14:textId="77777777" w:rsidR="008E37BF" w:rsidRDefault="00EA5009" w:rsidP="0013432F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Điều này ý nói sau khi cha mẹ qua đời</w:t>
      </w:r>
      <w:r w:rsidR="00631C3B" w:rsidRPr="00830E3F">
        <w:rPr>
          <w:color w:val="auto"/>
          <w:sz w:val="32"/>
          <w:szCs w:val="32"/>
        </w:rPr>
        <w:t xml:space="preserve">, đương nhiên khi cha mẹ mất cần phải </w:t>
      </w:r>
      <w:r w:rsidR="00631C3B" w:rsidRPr="008E37BF">
        <w:rPr>
          <w:color w:val="auto"/>
          <w:sz w:val="32"/>
          <w:szCs w:val="32"/>
        </w:rPr>
        <w:t>“</w:t>
      </w:r>
      <w:r w:rsidR="009304DD" w:rsidRPr="008E37BF">
        <w:rPr>
          <w:i/>
          <w:color w:val="auto"/>
          <w:sz w:val="32"/>
          <w:szCs w:val="32"/>
        </w:rPr>
        <w:t>T</w:t>
      </w:r>
      <w:r w:rsidR="00631C3B" w:rsidRPr="008E37BF">
        <w:rPr>
          <w:i/>
          <w:color w:val="auto"/>
          <w:sz w:val="32"/>
          <w:szCs w:val="32"/>
        </w:rPr>
        <w:t>ang đủ lễ</w:t>
      </w:r>
      <w:r w:rsidR="00631C3B" w:rsidRPr="008E37BF">
        <w:rPr>
          <w:color w:val="auto"/>
          <w:sz w:val="32"/>
          <w:szCs w:val="32"/>
        </w:rPr>
        <w:t>”</w:t>
      </w:r>
      <w:r w:rsidR="000E446F" w:rsidRPr="008E37BF">
        <w:rPr>
          <w:color w:val="auto"/>
          <w:sz w:val="32"/>
          <w:szCs w:val="32"/>
        </w:rPr>
        <w:t>,</w:t>
      </w:r>
      <w:r w:rsidR="000E446F" w:rsidRPr="00830E3F">
        <w:rPr>
          <w:color w:val="auto"/>
          <w:sz w:val="32"/>
          <w:szCs w:val="32"/>
        </w:rPr>
        <w:t xml:space="preserve"> cử hành lễ truy điệu phải tận hết tâm chân thành của mình</w:t>
      </w:r>
      <w:r w:rsidR="00383B2E" w:rsidRPr="00830E3F">
        <w:rPr>
          <w:color w:val="auto"/>
          <w:sz w:val="32"/>
          <w:szCs w:val="32"/>
        </w:rPr>
        <w:t xml:space="preserve">. Cúng tế cha mẹ là một cách để </w:t>
      </w:r>
      <w:r w:rsidR="00554E30" w:rsidRPr="00830E3F">
        <w:rPr>
          <w:color w:val="auto"/>
          <w:sz w:val="32"/>
          <w:szCs w:val="32"/>
        </w:rPr>
        <w:t xml:space="preserve">chúng ta </w:t>
      </w:r>
      <w:r w:rsidR="00383B2E" w:rsidRPr="00830E3F">
        <w:rPr>
          <w:color w:val="auto"/>
          <w:sz w:val="32"/>
          <w:szCs w:val="32"/>
        </w:rPr>
        <w:t>thực hành hiếu đạo</w:t>
      </w:r>
      <w:r w:rsidR="009304DD">
        <w:rPr>
          <w:color w:val="auto"/>
          <w:sz w:val="32"/>
          <w:szCs w:val="32"/>
        </w:rPr>
        <w:t>.</w:t>
      </w:r>
      <w:r w:rsidR="00554E30" w:rsidRPr="00830E3F">
        <w:rPr>
          <w:color w:val="auto"/>
          <w:sz w:val="32"/>
          <w:szCs w:val="32"/>
        </w:rPr>
        <w:t xml:space="preserve"> </w:t>
      </w:r>
      <w:r w:rsidR="009304DD">
        <w:rPr>
          <w:color w:val="auto"/>
          <w:sz w:val="32"/>
          <w:szCs w:val="32"/>
        </w:rPr>
        <w:t>C</w:t>
      </w:r>
      <w:r w:rsidR="00554E30" w:rsidRPr="00830E3F">
        <w:rPr>
          <w:color w:val="auto"/>
          <w:sz w:val="32"/>
          <w:szCs w:val="32"/>
        </w:rPr>
        <w:t xml:space="preserve">ho nên vừa đến mùa xuân thu lúc tế lễ, </w:t>
      </w:r>
      <w:r w:rsidR="008E37BF">
        <w:rPr>
          <w:color w:val="auto"/>
          <w:sz w:val="32"/>
          <w:szCs w:val="32"/>
        </w:rPr>
        <w:t>tiết</w:t>
      </w:r>
      <w:r w:rsidR="00554E30" w:rsidRPr="00830E3F">
        <w:rPr>
          <w:color w:val="auto"/>
          <w:sz w:val="32"/>
          <w:szCs w:val="32"/>
        </w:rPr>
        <w:t xml:space="preserve"> Thanh Minh, tiết Đông Chí</w:t>
      </w:r>
      <w:r w:rsidR="00520F9D" w:rsidRPr="00830E3F">
        <w:rPr>
          <w:color w:val="auto"/>
          <w:sz w:val="32"/>
          <w:szCs w:val="32"/>
        </w:rPr>
        <w:t xml:space="preserve">, những ngày lễ Tết này chúng ta </w:t>
      </w:r>
      <w:r w:rsidR="0021634B" w:rsidRPr="00830E3F">
        <w:rPr>
          <w:color w:val="auto"/>
          <w:sz w:val="32"/>
          <w:szCs w:val="32"/>
        </w:rPr>
        <w:t>cú</w:t>
      </w:r>
      <w:r w:rsidR="00520F9D" w:rsidRPr="00830E3F">
        <w:rPr>
          <w:color w:val="auto"/>
          <w:sz w:val="32"/>
          <w:szCs w:val="32"/>
        </w:rPr>
        <w:t xml:space="preserve">ng tế cha mẹ nhất định phải thành tâm. </w:t>
      </w:r>
      <w:r w:rsidR="00795E7F" w:rsidRPr="00830E3F">
        <w:rPr>
          <w:color w:val="auto"/>
          <w:sz w:val="32"/>
          <w:szCs w:val="32"/>
        </w:rPr>
        <w:t xml:space="preserve">Luôn luôn </w:t>
      </w:r>
      <w:r w:rsidR="00520F9D" w:rsidRPr="00830E3F">
        <w:rPr>
          <w:color w:val="auto"/>
          <w:sz w:val="32"/>
          <w:szCs w:val="32"/>
        </w:rPr>
        <w:t xml:space="preserve">suy nghĩ xem bản thân mình có thể làm </w:t>
      </w:r>
      <w:r w:rsidR="009304DD">
        <w:rPr>
          <w:color w:val="auto"/>
          <w:sz w:val="32"/>
          <w:szCs w:val="32"/>
        </w:rPr>
        <w:t>một</w:t>
      </w:r>
      <w:r w:rsidR="009304DD" w:rsidRPr="00830E3F">
        <w:rPr>
          <w:color w:val="auto"/>
          <w:sz w:val="32"/>
          <w:szCs w:val="32"/>
        </w:rPr>
        <w:t xml:space="preserve"> </w:t>
      </w:r>
      <w:r w:rsidR="00520F9D" w:rsidRPr="00830E3F">
        <w:rPr>
          <w:color w:val="auto"/>
          <w:sz w:val="32"/>
          <w:szCs w:val="32"/>
        </w:rPr>
        <w:t>người chánh nhân quân tử</w:t>
      </w:r>
      <w:r w:rsidR="0035476D" w:rsidRPr="00830E3F">
        <w:rPr>
          <w:color w:val="auto"/>
          <w:sz w:val="32"/>
          <w:szCs w:val="32"/>
        </w:rPr>
        <w:t xml:space="preserve"> để xứng đáng với cha mẹ</w:t>
      </w:r>
      <w:r w:rsidR="008E37BF">
        <w:rPr>
          <w:color w:val="auto"/>
          <w:sz w:val="32"/>
          <w:szCs w:val="32"/>
        </w:rPr>
        <w:t>,</w:t>
      </w:r>
      <w:r w:rsidR="0035476D" w:rsidRPr="00830E3F">
        <w:rPr>
          <w:color w:val="auto"/>
          <w:sz w:val="32"/>
          <w:szCs w:val="32"/>
        </w:rPr>
        <w:t xml:space="preserve"> giống như lúc cha mẹ còn sống hay không</w:t>
      </w:r>
      <w:r w:rsidR="00397FCC" w:rsidRPr="00830E3F">
        <w:rPr>
          <w:color w:val="auto"/>
          <w:sz w:val="32"/>
          <w:szCs w:val="32"/>
        </w:rPr>
        <w:t xml:space="preserve">? </w:t>
      </w:r>
      <w:r w:rsidR="00397FCC" w:rsidRPr="008E37BF">
        <w:rPr>
          <w:i/>
          <w:color w:val="auto"/>
          <w:sz w:val="32"/>
          <w:szCs w:val="32"/>
        </w:rPr>
        <w:t>“Việc người chết, như người sống”</w:t>
      </w:r>
      <w:r w:rsidR="003D3190" w:rsidRPr="008E37BF">
        <w:rPr>
          <w:i/>
          <w:color w:val="auto"/>
          <w:sz w:val="32"/>
          <w:szCs w:val="32"/>
        </w:rPr>
        <w:t xml:space="preserve">, </w:t>
      </w:r>
      <w:r w:rsidR="003D3190" w:rsidRPr="00830E3F">
        <w:rPr>
          <w:color w:val="auto"/>
          <w:sz w:val="32"/>
          <w:szCs w:val="32"/>
        </w:rPr>
        <w:t xml:space="preserve">thường nhớ tưởng đến ân đức của cha mẹ. </w:t>
      </w:r>
    </w:p>
    <w:p w14:paraId="3C6A5EAA" w14:textId="133793CE" w:rsidR="000760BE" w:rsidRPr="00830E3F" w:rsidRDefault="009B6FAD" w:rsidP="0013432F">
      <w:pPr>
        <w:jc w:val="both"/>
        <w:rPr>
          <w:color w:val="auto"/>
          <w:sz w:val="32"/>
          <w:szCs w:val="32"/>
        </w:rPr>
      </w:pPr>
      <w:r w:rsidRPr="00830E3F">
        <w:rPr>
          <w:color w:val="auto"/>
          <w:sz w:val="32"/>
          <w:szCs w:val="32"/>
        </w:rPr>
        <w:t>Cú</w:t>
      </w:r>
      <w:r w:rsidR="003D3190" w:rsidRPr="00830E3F">
        <w:rPr>
          <w:color w:val="auto"/>
          <w:sz w:val="32"/>
          <w:szCs w:val="32"/>
        </w:rPr>
        <w:t>ng bái cha mẹ không phả</w:t>
      </w:r>
      <w:r w:rsidRPr="00830E3F">
        <w:rPr>
          <w:color w:val="auto"/>
          <w:sz w:val="32"/>
          <w:szCs w:val="32"/>
        </w:rPr>
        <w:t>i là mê tín, cú</w:t>
      </w:r>
      <w:r w:rsidR="003D3190" w:rsidRPr="00830E3F">
        <w:rPr>
          <w:color w:val="auto"/>
          <w:sz w:val="32"/>
          <w:szCs w:val="32"/>
        </w:rPr>
        <w:t>ng bái tổ tiên không phải là mê tín</w:t>
      </w:r>
      <w:r w:rsidR="0010054B" w:rsidRPr="00830E3F">
        <w:rPr>
          <w:color w:val="auto"/>
          <w:sz w:val="32"/>
          <w:szCs w:val="32"/>
        </w:rPr>
        <w:t xml:space="preserve"> mà nó là </w:t>
      </w:r>
      <w:r w:rsidR="009304DD">
        <w:rPr>
          <w:color w:val="auto"/>
          <w:sz w:val="32"/>
          <w:szCs w:val="32"/>
        </w:rPr>
        <w:t>một</w:t>
      </w:r>
      <w:r w:rsidR="009304DD" w:rsidRPr="00830E3F">
        <w:rPr>
          <w:color w:val="auto"/>
          <w:sz w:val="32"/>
          <w:szCs w:val="32"/>
        </w:rPr>
        <w:t xml:space="preserve"> </w:t>
      </w:r>
      <w:r w:rsidR="0010054B" w:rsidRPr="00830E3F">
        <w:rPr>
          <w:color w:val="auto"/>
          <w:sz w:val="32"/>
          <w:szCs w:val="32"/>
        </w:rPr>
        <w:t>cách để thực hành hiếu đạo. Trong một bài diễn giảng tôi từng hy vọng, nếu một đất nước</w:t>
      </w:r>
      <w:r w:rsidR="008E37BF">
        <w:rPr>
          <w:color w:val="auto"/>
          <w:sz w:val="32"/>
          <w:szCs w:val="32"/>
        </w:rPr>
        <w:t>,</w:t>
      </w:r>
      <w:r w:rsidR="0010054B" w:rsidRPr="00830E3F">
        <w:rPr>
          <w:color w:val="auto"/>
          <w:sz w:val="32"/>
          <w:szCs w:val="32"/>
        </w:rPr>
        <w:t xml:space="preserve"> một xã hội</w:t>
      </w:r>
      <w:r w:rsidR="000879E3" w:rsidRPr="00830E3F">
        <w:rPr>
          <w:color w:val="auto"/>
          <w:sz w:val="32"/>
          <w:szCs w:val="32"/>
        </w:rPr>
        <w:t xml:space="preserve"> có thể </w:t>
      </w:r>
      <w:r w:rsidR="00CE1374" w:rsidRPr="00830E3F">
        <w:rPr>
          <w:color w:val="auto"/>
          <w:sz w:val="32"/>
          <w:szCs w:val="32"/>
        </w:rPr>
        <w:t>lấy những ngày cúng tế như Thanh Minh, Đông</w:t>
      </w:r>
      <w:r w:rsidR="00042F7A" w:rsidRPr="00830E3F">
        <w:rPr>
          <w:color w:val="auto"/>
          <w:sz w:val="32"/>
          <w:szCs w:val="32"/>
        </w:rPr>
        <w:t xml:space="preserve"> Chí làm ngày lễ theo luật định</w:t>
      </w:r>
      <w:r w:rsidR="00BB199F" w:rsidRPr="00830E3F">
        <w:rPr>
          <w:color w:val="auto"/>
          <w:sz w:val="32"/>
          <w:szCs w:val="32"/>
        </w:rPr>
        <w:t xml:space="preserve"> để khuyến khích mọi người đi cúng bái cha mẹ thì thật sự có thể thực hiện được</w:t>
      </w:r>
      <w:r w:rsidR="003476FB" w:rsidRPr="00830E3F">
        <w:rPr>
          <w:color w:val="auto"/>
          <w:sz w:val="32"/>
          <w:szCs w:val="32"/>
        </w:rPr>
        <w:t xml:space="preserve"> xã hội hài hòa</w:t>
      </w:r>
      <w:r w:rsidRPr="00830E3F">
        <w:rPr>
          <w:color w:val="auto"/>
          <w:sz w:val="32"/>
          <w:szCs w:val="32"/>
        </w:rPr>
        <w:t>. N</w:t>
      </w:r>
      <w:r w:rsidR="00337D33" w:rsidRPr="00830E3F">
        <w:rPr>
          <w:color w:val="auto"/>
          <w:sz w:val="32"/>
          <w:szCs w:val="32"/>
        </w:rPr>
        <w:t>gười xưa nói</w:t>
      </w:r>
      <w:r w:rsidR="009304DD">
        <w:rPr>
          <w:color w:val="auto"/>
          <w:sz w:val="32"/>
          <w:szCs w:val="32"/>
        </w:rPr>
        <w:t>:</w:t>
      </w:r>
      <w:r w:rsidR="00337D33" w:rsidRPr="00830E3F">
        <w:rPr>
          <w:color w:val="auto"/>
          <w:sz w:val="32"/>
          <w:szCs w:val="32"/>
        </w:rPr>
        <w:t xml:space="preserve"> “</w:t>
      </w:r>
      <w:r w:rsidR="009304DD" w:rsidRPr="00830E3F">
        <w:rPr>
          <w:i/>
          <w:color w:val="auto"/>
          <w:sz w:val="32"/>
          <w:szCs w:val="32"/>
        </w:rPr>
        <w:t>T</w:t>
      </w:r>
      <w:r w:rsidR="00337D33" w:rsidRPr="00830E3F">
        <w:rPr>
          <w:i/>
          <w:color w:val="auto"/>
          <w:sz w:val="32"/>
          <w:szCs w:val="32"/>
        </w:rPr>
        <w:t>hận chung truy viễn, dân đức quy hậu</w:t>
      </w:r>
      <w:r w:rsidR="00337D33" w:rsidRPr="00830E3F">
        <w:rPr>
          <w:color w:val="auto"/>
          <w:sz w:val="32"/>
          <w:szCs w:val="32"/>
        </w:rPr>
        <w:t>”</w:t>
      </w:r>
      <w:r w:rsidR="008E37BF">
        <w:rPr>
          <w:color w:val="auto"/>
          <w:sz w:val="32"/>
          <w:szCs w:val="32"/>
        </w:rPr>
        <w:t xml:space="preserve"> (Cẩn thận lo việc tang lễ và cúng tế khiến lòng dân trở nên thuần hậu)</w:t>
      </w:r>
      <w:r w:rsidR="00337D33" w:rsidRPr="00830E3F">
        <w:rPr>
          <w:color w:val="auto"/>
          <w:sz w:val="32"/>
          <w:szCs w:val="32"/>
        </w:rPr>
        <w:t xml:space="preserve">, cho nên cúng tế cha mẹ là </w:t>
      </w:r>
      <w:r w:rsidR="009304DD">
        <w:rPr>
          <w:color w:val="auto"/>
          <w:sz w:val="32"/>
          <w:szCs w:val="32"/>
        </w:rPr>
        <w:t>một</w:t>
      </w:r>
      <w:r w:rsidR="009304DD" w:rsidRPr="00830E3F">
        <w:rPr>
          <w:color w:val="auto"/>
          <w:sz w:val="32"/>
          <w:szCs w:val="32"/>
        </w:rPr>
        <w:t xml:space="preserve"> </w:t>
      </w:r>
      <w:r w:rsidR="00337D33" w:rsidRPr="00830E3F">
        <w:rPr>
          <w:color w:val="auto"/>
          <w:sz w:val="32"/>
          <w:szCs w:val="32"/>
        </w:rPr>
        <w:t>cách đ</w:t>
      </w:r>
      <w:r w:rsidR="00F1403F" w:rsidRPr="00830E3F">
        <w:rPr>
          <w:color w:val="auto"/>
          <w:sz w:val="32"/>
          <w:szCs w:val="32"/>
        </w:rPr>
        <w:t>ể</w:t>
      </w:r>
      <w:r w:rsidR="00337D33" w:rsidRPr="00830E3F">
        <w:rPr>
          <w:color w:val="auto"/>
          <w:sz w:val="32"/>
          <w:szCs w:val="32"/>
        </w:rPr>
        <w:t xml:space="preserve"> bồi dưỡng hiếu đạo</w:t>
      </w:r>
      <w:r w:rsidR="008E37BF">
        <w:rPr>
          <w:color w:val="auto"/>
          <w:sz w:val="32"/>
          <w:szCs w:val="32"/>
        </w:rPr>
        <w:t>,</w:t>
      </w:r>
      <w:r w:rsidR="00CB482E" w:rsidRPr="00830E3F">
        <w:rPr>
          <w:color w:val="auto"/>
          <w:sz w:val="32"/>
          <w:szCs w:val="32"/>
        </w:rPr>
        <w:t xml:space="preserve"> cũng có thể khiến phong tục tập quán nhân gian thuần hậu. Chúng ta biết đề xướng hiếu đạo</w:t>
      </w:r>
      <w:r w:rsidR="008E37BF">
        <w:rPr>
          <w:color w:val="auto"/>
          <w:sz w:val="32"/>
          <w:szCs w:val="32"/>
        </w:rPr>
        <w:t xml:space="preserve"> thì</w:t>
      </w:r>
      <w:r w:rsidR="00CB482E" w:rsidRPr="00830E3F">
        <w:rPr>
          <w:color w:val="auto"/>
          <w:sz w:val="32"/>
          <w:szCs w:val="32"/>
        </w:rPr>
        <w:t xml:space="preserve"> </w:t>
      </w:r>
      <w:r w:rsidR="002654F3" w:rsidRPr="00830E3F">
        <w:rPr>
          <w:color w:val="auto"/>
          <w:sz w:val="32"/>
          <w:szCs w:val="32"/>
        </w:rPr>
        <w:t xml:space="preserve">có thể xây dựng xã hội hài hòa. </w:t>
      </w:r>
    </w:p>
    <w:p w14:paraId="02808A41" w14:textId="6F3F91F1" w:rsidR="0021634B" w:rsidRPr="00BC7CDE" w:rsidRDefault="002654F3" w:rsidP="0013432F">
      <w:pPr>
        <w:jc w:val="both"/>
        <w:rPr>
          <w:color w:val="auto"/>
          <w:sz w:val="28"/>
          <w:szCs w:val="28"/>
        </w:rPr>
      </w:pPr>
      <w:r w:rsidRPr="00830E3F">
        <w:rPr>
          <w:color w:val="auto"/>
          <w:sz w:val="32"/>
          <w:szCs w:val="32"/>
        </w:rPr>
        <w:t xml:space="preserve">Bây giờ đã hết thời gian rồi, hôm nay chúng ta </w:t>
      </w:r>
      <w:r w:rsidR="00085098" w:rsidRPr="00830E3F">
        <w:rPr>
          <w:color w:val="auto"/>
          <w:sz w:val="32"/>
          <w:szCs w:val="32"/>
        </w:rPr>
        <w:t xml:space="preserve">đã </w:t>
      </w:r>
      <w:r w:rsidRPr="00830E3F">
        <w:rPr>
          <w:color w:val="auto"/>
          <w:sz w:val="32"/>
          <w:szCs w:val="32"/>
        </w:rPr>
        <w:t xml:space="preserve">học xong </w:t>
      </w:r>
      <w:r w:rsidR="008E37BF">
        <w:rPr>
          <w:color w:val="auto"/>
          <w:sz w:val="32"/>
          <w:szCs w:val="32"/>
        </w:rPr>
        <w:t xml:space="preserve">phần </w:t>
      </w:r>
      <w:r w:rsidRPr="00830E3F">
        <w:rPr>
          <w:color w:val="auto"/>
          <w:sz w:val="32"/>
          <w:szCs w:val="32"/>
        </w:rPr>
        <w:t>“</w:t>
      </w:r>
      <w:r w:rsidR="009304DD" w:rsidRPr="008E37BF">
        <w:rPr>
          <w:i/>
          <w:color w:val="auto"/>
          <w:sz w:val="32"/>
          <w:szCs w:val="32"/>
        </w:rPr>
        <w:t>N</w:t>
      </w:r>
      <w:r w:rsidRPr="008E37BF">
        <w:rPr>
          <w:i/>
          <w:color w:val="auto"/>
          <w:sz w:val="32"/>
          <w:szCs w:val="32"/>
        </w:rPr>
        <w:t>hập tắc hiếu</w:t>
      </w:r>
      <w:r w:rsidRPr="00830E3F">
        <w:rPr>
          <w:color w:val="auto"/>
          <w:sz w:val="32"/>
          <w:szCs w:val="32"/>
        </w:rPr>
        <w:t>”</w:t>
      </w:r>
      <w:r w:rsidR="00791F34">
        <w:rPr>
          <w:color w:val="auto"/>
          <w:sz w:val="32"/>
          <w:szCs w:val="32"/>
        </w:rPr>
        <w:t>.</w:t>
      </w:r>
      <w:r w:rsidR="00085098" w:rsidRPr="00830E3F">
        <w:rPr>
          <w:color w:val="auto"/>
          <w:sz w:val="32"/>
          <w:szCs w:val="32"/>
        </w:rPr>
        <w:t xml:space="preserve"> </w:t>
      </w:r>
      <w:r w:rsidR="00791F34">
        <w:rPr>
          <w:color w:val="auto"/>
          <w:sz w:val="32"/>
          <w:szCs w:val="32"/>
        </w:rPr>
        <w:t>N</w:t>
      </w:r>
      <w:r w:rsidR="00085098" w:rsidRPr="00830E3F">
        <w:rPr>
          <w:color w:val="auto"/>
          <w:sz w:val="32"/>
          <w:szCs w:val="32"/>
        </w:rPr>
        <w:t>gày mai bắt đầu học “</w:t>
      </w:r>
      <w:r w:rsidR="009304DD" w:rsidRPr="008E37BF">
        <w:rPr>
          <w:i/>
          <w:color w:val="auto"/>
          <w:sz w:val="32"/>
          <w:szCs w:val="32"/>
        </w:rPr>
        <w:t>X</w:t>
      </w:r>
      <w:r w:rsidR="00085098" w:rsidRPr="008E37BF">
        <w:rPr>
          <w:i/>
          <w:color w:val="auto"/>
          <w:sz w:val="32"/>
          <w:szCs w:val="32"/>
        </w:rPr>
        <w:t>uất tắc đễ</w:t>
      </w:r>
      <w:r w:rsidR="00085098" w:rsidRPr="00830E3F">
        <w:rPr>
          <w:color w:val="auto"/>
          <w:sz w:val="32"/>
          <w:szCs w:val="32"/>
        </w:rPr>
        <w:t>”</w:t>
      </w:r>
      <w:r w:rsidR="000760BE" w:rsidRPr="00830E3F">
        <w:rPr>
          <w:color w:val="auto"/>
          <w:sz w:val="32"/>
          <w:szCs w:val="32"/>
        </w:rPr>
        <w:t xml:space="preserve">. Xin </w:t>
      </w:r>
      <w:r w:rsidR="00085098" w:rsidRPr="00830E3F">
        <w:rPr>
          <w:color w:val="auto"/>
          <w:sz w:val="32"/>
          <w:szCs w:val="32"/>
        </w:rPr>
        <w:t>cảm ơn mọi ngườ</w:t>
      </w:r>
      <w:r w:rsidR="008E37BF">
        <w:rPr>
          <w:color w:val="auto"/>
          <w:sz w:val="32"/>
          <w:szCs w:val="32"/>
        </w:rPr>
        <w:t xml:space="preserve">i. </w:t>
      </w:r>
      <w:r w:rsidR="00EA2320">
        <w:rPr>
          <w:rFonts w:ascii="Lucida Sans Unicode" w:hAnsi="Lucida Sans Unicode" w:cs="Lucida Sans Unicode"/>
          <w:color w:val="020073"/>
          <w:shd w:val="clear" w:color="auto" w:fill="FFFAF0"/>
        </w:rPr>
        <w:br/>
      </w:r>
      <w:r w:rsidR="00EA2320">
        <w:rPr>
          <w:rFonts w:ascii="Lucida Sans Unicode" w:hAnsi="Lucida Sans Unicode" w:cs="Lucida Sans Unicode"/>
          <w:color w:val="020073"/>
          <w:shd w:val="clear" w:color="auto" w:fill="FFFAF0"/>
        </w:rPr>
        <w:br/>
      </w:r>
      <w:r w:rsidR="00EA2320">
        <w:rPr>
          <w:rFonts w:ascii="Lucida Sans Unicode" w:hAnsi="Lucida Sans Unicode" w:cs="Lucida Sans Unicode"/>
          <w:color w:val="020073"/>
          <w:shd w:val="clear" w:color="auto" w:fill="FFFAF0"/>
        </w:rPr>
        <w:t xml:space="preserve">　　</w:t>
      </w:r>
    </w:p>
    <w:p w14:paraId="1844A36D" w14:textId="77777777" w:rsidR="00CD4F77" w:rsidRPr="00BC7CDE" w:rsidRDefault="00CD4F77" w:rsidP="00BC7CDE">
      <w:pPr>
        <w:rPr>
          <w:color w:val="auto"/>
          <w:sz w:val="28"/>
          <w:szCs w:val="28"/>
        </w:rPr>
      </w:pPr>
    </w:p>
    <w:sectPr w:rsidR="00CD4F77" w:rsidRPr="00BC7CDE" w:rsidSect="00FD2E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495" w:right="1041" w:bottom="1276" w:left="1440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0CC9C" w14:textId="77777777" w:rsidR="00132CA9" w:rsidRDefault="00132CA9" w:rsidP="00945BC1">
      <w:pPr>
        <w:spacing w:after="0" w:line="240" w:lineRule="auto"/>
      </w:pPr>
      <w:r>
        <w:separator/>
      </w:r>
    </w:p>
  </w:endnote>
  <w:endnote w:type="continuationSeparator" w:id="0">
    <w:p w14:paraId="77A416F3" w14:textId="77777777" w:rsidR="00132CA9" w:rsidRDefault="00132CA9" w:rsidP="00945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6E923" w14:textId="77777777" w:rsidR="009806FF" w:rsidRDefault="009806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B27D2" w14:textId="2FC7E334" w:rsidR="009806FF" w:rsidRPr="009806FF" w:rsidRDefault="009806FF" w:rsidP="009806FF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B5C5C" w14:textId="1BF66F32" w:rsidR="009806FF" w:rsidRPr="009806FF" w:rsidRDefault="009806FF" w:rsidP="009806FF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CAEB1" w14:textId="77777777" w:rsidR="00132CA9" w:rsidRDefault="00132CA9" w:rsidP="00945BC1">
      <w:pPr>
        <w:spacing w:after="0" w:line="240" w:lineRule="auto"/>
      </w:pPr>
      <w:r>
        <w:separator/>
      </w:r>
    </w:p>
  </w:footnote>
  <w:footnote w:type="continuationSeparator" w:id="0">
    <w:p w14:paraId="3A379AB7" w14:textId="77777777" w:rsidR="00132CA9" w:rsidRDefault="00132CA9" w:rsidP="00945BC1">
      <w:pPr>
        <w:spacing w:after="0" w:line="240" w:lineRule="auto"/>
      </w:pPr>
      <w:r>
        <w:continuationSeparator/>
      </w:r>
    </w:p>
  </w:footnote>
  <w:footnote w:id="1">
    <w:p w14:paraId="08BDAD6A" w14:textId="670B3029" w:rsidR="0007347C" w:rsidRDefault="0007347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C4A32">
        <w:rPr>
          <w:color w:val="auto"/>
          <w:sz w:val="28"/>
          <w:szCs w:val="28"/>
        </w:rPr>
        <w:t>H</w:t>
      </w:r>
      <w:r>
        <w:rPr>
          <w:color w:val="auto"/>
          <w:sz w:val="28"/>
          <w:szCs w:val="28"/>
        </w:rPr>
        <w:t>iếu thủy ư sự thân, trung ư sự quân, chung ư lập thân</w:t>
      </w:r>
    </w:p>
  </w:footnote>
  <w:footnote w:id="2">
    <w:p w14:paraId="76C990FA" w14:textId="2C1ED9AC" w:rsidR="000B2984" w:rsidRDefault="000B298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84613">
        <w:rPr>
          <w:color w:val="auto"/>
          <w:sz w:val="28"/>
          <w:szCs w:val="28"/>
        </w:rPr>
        <w:t>K</w:t>
      </w:r>
      <w:r>
        <w:rPr>
          <w:color w:val="auto"/>
          <w:sz w:val="28"/>
          <w:szCs w:val="28"/>
        </w:rPr>
        <w:t>huyên thay đổi</w:t>
      </w:r>
    </w:p>
  </w:footnote>
  <w:footnote w:id="3">
    <w:p w14:paraId="40635B27" w14:textId="047C76EC" w:rsidR="00F1537A" w:rsidRDefault="00F1537A">
      <w:pPr>
        <w:pStyle w:val="FootnoteText"/>
      </w:pPr>
      <w:r>
        <w:rPr>
          <w:rStyle w:val="FootnoteReference"/>
        </w:rPr>
        <w:footnoteRef/>
      </w:r>
      <w:r>
        <w:t xml:space="preserve"> Hành hữu bất đắc phản cầu chư kỷ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74365" w14:textId="77777777" w:rsidR="009806FF" w:rsidRDefault="009806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694E" w14:textId="77777777" w:rsidR="00945BC1" w:rsidRDefault="00945BC1" w:rsidP="00FF6E2B">
    <w:pPr>
      <w:pStyle w:val="Header"/>
      <w:ind w:firstLine="7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266A8" w14:textId="77777777" w:rsidR="009806FF" w:rsidRDefault="009806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600"/>
    <w:rsid w:val="00000E02"/>
    <w:rsid w:val="00007EB2"/>
    <w:rsid w:val="00010A31"/>
    <w:rsid w:val="00014F04"/>
    <w:rsid w:val="0002430B"/>
    <w:rsid w:val="00025C6B"/>
    <w:rsid w:val="0002774E"/>
    <w:rsid w:val="0003188F"/>
    <w:rsid w:val="00035A9A"/>
    <w:rsid w:val="00042F7A"/>
    <w:rsid w:val="00043686"/>
    <w:rsid w:val="000437C2"/>
    <w:rsid w:val="00044A58"/>
    <w:rsid w:val="00046AA9"/>
    <w:rsid w:val="0006441E"/>
    <w:rsid w:val="0006625C"/>
    <w:rsid w:val="0007347C"/>
    <w:rsid w:val="00075379"/>
    <w:rsid w:val="000760BE"/>
    <w:rsid w:val="00085098"/>
    <w:rsid w:val="00087626"/>
    <w:rsid w:val="000879E3"/>
    <w:rsid w:val="000933AD"/>
    <w:rsid w:val="0009347A"/>
    <w:rsid w:val="000951CF"/>
    <w:rsid w:val="000965E9"/>
    <w:rsid w:val="00096E07"/>
    <w:rsid w:val="000A72BE"/>
    <w:rsid w:val="000B2984"/>
    <w:rsid w:val="000B4638"/>
    <w:rsid w:val="000C4F25"/>
    <w:rsid w:val="000C54DF"/>
    <w:rsid w:val="000E0B7E"/>
    <w:rsid w:val="000E446F"/>
    <w:rsid w:val="000E4EE6"/>
    <w:rsid w:val="000E6665"/>
    <w:rsid w:val="000E78FF"/>
    <w:rsid w:val="000F37EC"/>
    <w:rsid w:val="000F3B7C"/>
    <w:rsid w:val="0010054B"/>
    <w:rsid w:val="00100874"/>
    <w:rsid w:val="0011238E"/>
    <w:rsid w:val="00113AEF"/>
    <w:rsid w:val="001140E0"/>
    <w:rsid w:val="00114C37"/>
    <w:rsid w:val="00120371"/>
    <w:rsid w:val="0012200F"/>
    <w:rsid w:val="00122437"/>
    <w:rsid w:val="00123ECA"/>
    <w:rsid w:val="00124F90"/>
    <w:rsid w:val="00130D12"/>
    <w:rsid w:val="00132CA9"/>
    <w:rsid w:val="00132DD9"/>
    <w:rsid w:val="0013432F"/>
    <w:rsid w:val="00136769"/>
    <w:rsid w:val="00137E59"/>
    <w:rsid w:val="00140B79"/>
    <w:rsid w:val="00142E79"/>
    <w:rsid w:val="0014424E"/>
    <w:rsid w:val="00145055"/>
    <w:rsid w:val="00151976"/>
    <w:rsid w:val="00151E11"/>
    <w:rsid w:val="001528CA"/>
    <w:rsid w:val="00160224"/>
    <w:rsid w:val="00160CD3"/>
    <w:rsid w:val="001739F1"/>
    <w:rsid w:val="00175E25"/>
    <w:rsid w:val="00175FD4"/>
    <w:rsid w:val="001768E5"/>
    <w:rsid w:val="00181D35"/>
    <w:rsid w:val="0018391F"/>
    <w:rsid w:val="00185C35"/>
    <w:rsid w:val="001869A0"/>
    <w:rsid w:val="001933A9"/>
    <w:rsid w:val="001938A5"/>
    <w:rsid w:val="0019397D"/>
    <w:rsid w:val="0019497E"/>
    <w:rsid w:val="00195626"/>
    <w:rsid w:val="001A0656"/>
    <w:rsid w:val="001A06DA"/>
    <w:rsid w:val="001A1D10"/>
    <w:rsid w:val="001A1EBF"/>
    <w:rsid w:val="001B01DE"/>
    <w:rsid w:val="001B0513"/>
    <w:rsid w:val="001B0938"/>
    <w:rsid w:val="001B10E2"/>
    <w:rsid w:val="001B204F"/>
    <w:rsid w:val="001B3D38"/>
    <w:rsid w:val="001B4AFF"/>
    <w:rsid w:val="001B6A22"/>
    <w:rsid w:val="001B7A12"/>
    <w:rsid w:val="001C30E7"/>
    <w:rsid w:val="001C5381"/>
    <w:rsid w:val="001D059B"/>
    <w:rsid w:val="001D37C0"/>
    <w:rsid w:val="001E310A"/>
    <w:rsid w:val="001E3710"/>
    <w:rsid w:val="001E4FE9"/>
    <w:rsid w:val="001F5EEB"/>
    <w:rsid w:val="00200E04"/>
    <w:rsid w:val="00206DA6"/>
    <w:rsid w:val="00207094"/>
    <w:rsid w:val="0021211A"/>
    <w:rsid w:val="0021634B"/>
    <w:rsid w:val="002165BE"/>
    <w:rsid w:val="0022314C"/>
    <w:rsid w:val="0022576E"/>
    <w:rsid w:val="00226E51"/>
    <w:rsid w:val="002275EE"/>
    <w:rsid w:val="00230DDA"/>
    <w:rsid w:val="002315B2"/>
    <w:rsid w:val="00232AF0"/>
    <w:rsid w:val="00233366"/>
    <w:rsid w:val="0023378B"/>
    <w:rsid w:val="00243F21"/>
    <w:rsid w:val="00245D05"/>
    <w:rsid w:val="0025004D"/>
    <w:rsid w:val="002551DA"/>
    <w:rsid w:val="00257A4D"/>
    <w:rsid w:val="002654F3"/>
    <w:rsid w:val="00266719"/>
    <w:rsid w:val="00267383"/>
    <w:rsid w:val="002741F0"/>
    <w:rsid w:val="0027480C"/>
    <w:rsid w:val="00275BE0"/>
    <w:rsid w:val="00284409"/>
    <w:rsid w:val="00287D5F"/>
    <w:rsid w:val="00290349"/>
    <w:rsid w:val="002912EB"/>
    <w:rsid w:val="002935F5"/>
    <w:rsid w:val="0029496B"/>
    <w:rsid w:val="00296309"/>
    <w:rsid w:val="00296CB1"/>
    <w:rsid w:val="002A0A07"/>
    <w:rsid w:val="002A0C9E"/>
    <w:rsid w:val="002A0E18"/>
    <w:rsid w:val="002A2A5B"/>
    <w:rsid w:val="002A4F5F"/>
    <w:rsid w:val="002A72C2"/>
    <w:rsid w:val="002B1DCB"/>
    <w:rsid w:val="002B2E9E"/>
    <w:rsid w:val="002B6417"/>
    <w:rsid w:val="002B64F0"/>
    <w:rsid w:val="002D0FD5"/>
    <w:rsid w:val="002D36EE"/>
    <w:rsid w:val="002D3D88"/>
    <w:rsid w:val="002D5869"/>
    <w:rsid w:val="002D5EE6"/>
    <w:rsid w:val="002D7879"/>
    <w:rsid w:val="002E1BA5"/>
    <w:rsid w:val="002E4DE3"/>
    <w:rsid w:val="002E695A"/>
    <w:rsid w:val="002F0FD9"/>
    <w:rsid w:val="002F17B5"/>
    <w:rsid w:val="002F49C4"/>
    <w:rsid w:val="002F641C"/>
    <w:rsid w:val="003052A5"/>
    <w:rsid w:val="00306584"/>
    <w:rsid w:val="00307069"/>
    <w:rsid w:val="00316042"/>
    <w:rsid w:val="00317273"/>
    <w:rsid w:val="00322C0B"/>
    <w:rsid w:val="00327C4B"/>
    <w:rsid w:val="00333E61"/>
    <w:rsid w:val="00337D33"/>
    <w:rsid w:val="003407BF"/>
    <w:rsid w:val="00345B15"/>
    <w:rsid w:val="0034674D"/>
    <w:rsid w:val="0034678F"/>
    <w:rsid w:val="0034737F"/>
    <w:rsid w:val="003476FB"/>
    <w:rsid w:val="0035476D"/>
    <w:rsid w:val="00360180"/>
    <w:rsid w:val="0036128D"/>
    <w:rsid w:val="0037371F"/>
    <w:rsid w:val="0037539A"/>
    <w:rsid w:val="00375F3A"/>
    <w:rsid w:val="0038136F"/>
    <w:rsid w:val="0038354E"/>
    <w:rsid w:val="00383B2E"/>
    <w:rsid w:val="00385E8A"/>
    <w:rsid w:val="00390328"/>
    <w:rsid w:val="00390422"/>
    <w:rsid w:val="00391649"/>
    <w:rsid w:val="0039507B"/>
    <w:rsid w:val="0039508C"/>
    <w:rsid w:val="00395323"/>
    <w:rsid w:val="00397FCC"/>
    <w:rsid w:val="003A0507"/>
    <w:rsid w:val="003A14FA"/>
    <w:rsid w:val="003B0FF0"/>
    <w:rsid w:val="003B32AE"/>
    <w:rsid w:val="003B3521"/>
    <w:rsid w:val="003B6F4E"/>
    <w:rsid w:val="003B7EE8"/>
    <w:rsid w:val="003C3B69"/>
    <w:rsid w:val="003C617B"/>
    <w:rsid w:val="003C6F31"/>
    <w:rsid w:val="003D3190"/>
    <w:rsid w:val="003E5659"/>
    <w:rsid w:val="003F1B25"/>
    <w:rsid w:val="003F1C69"/>
    <w:rsid w:val="003F2174"/>
    <w:rsid w:val="003F6985"/>
    <w:rsid w:val="00403F6D"/>
    <w:rsid w:val="00413320"/>
    <w:rsid w:val="004168BC"/>
    <w:rsid w:val="0041716B"/>
    <w:rsid w:val="00417834"/>
    <w:rsid w:val="00420063"/>
    <w:rsid w:val="00420CE4"/>
    <w:rsid w:val="00421437"/>
    <w:rsid w:val="00423720"/>
    <w:rsid w:val="004238E4"/>
    <w:rsid w:val="00424151"/>
    <w:rsid w:val="00434A73"/>
    <w:rsid w:val="004361DD"/>
    <w:rsid w:val="004418E5"/>
    <w:rsid w:val="00441A4A"/>
    <w:rsid w:val="00441E41"/>
    <w:rsid w:val="00452A7F"/>
    <w:rsid w:val="00454CFE"/>
    <w:rsid w:val="00456993"/>
    <w:rsid w:val="004618C2"/>
    <w:rsid w:val="00465139"/>
    <w:rsid w:val="00465ADA"/>
    <w:rsid w:val="00466D32"/>
    <w:rsid w:val="00472B14"/>
    <w:rsid w:val="00474422"/>
    <w:rsid w:val="00486A84"/>
    <w:rsid w:val="00492A76"/>
    <w:rsid w:val="00494346"/>
    <w:rsid w:val="00495314"/>
    <w:rsid w:val="0049591B"/>
    <w:rsid w:val="004959CA"/>
    <w:rsid w:val="00496DB2"/>
    <w:rsid w:val="004A2E77"/>
    <w:rsid w:val="004A364D"/>
    <w:rsid w:val="004A3E34"/>
    <w:rsid w:val="004A3E76"/>
    <w:rsid w:val="004B2F0A"/>
    <w:rsid w:val="004B5F34"/>
    <w:rsid w:val="004B6813"/>
    <w:rsid w:val="004C0B80"/>
    <w:rsid w:val="004C0DE6"/>
    <w:rsid w:val="004C2D87"/>
    <w:rsid w:val="004C3B96"/>
    <w:rsid w:val="004C4D6D"/>
    <w:rsid w:val="004C6E93"/>
    <w:rsid w:val="004C7987"/>
    <w:rsid w:val="004D0CDE"/>
    <w:rsid w:val="004E3E1F"/>
    <w:rsid w:val="004E5938"/>
    <w:rsid w:val="004E6D63"/>
    <w:rsid w:val="004F53B6"/>
    <w:rsid w:val="0050221F"/>
    <w:rsid w:val="00513A82"/>
    <w:rsid w:val="00520F9D"/>
    <w:rsid w:val="0052100A"/>
    <w:rsid w:val="00521B84"/>
    <w:rsid w:val="00524600"/>
    <w:rsid w:val="00527323"/>
    <w:rsid w:val="00532007"/>
    <w:rsid w:val="0053285E"/>
    <w:rsid w:val="00533421"/>
    <w:rsid w:val="00542C53"/>
    <w:rsid w:val="00543321"/>
    <w:rsid w:val="00544639"/>
    <w:rsid w:val="00554E30"/>
    <w:rsid w:val="00556084"/>
    <w:rsid w:val="00560647"/>
    <w:rsid w:val="00561F9A"/>
    <w:rsid w:val="0056243F"/>
    <w:rsid w:val="005665C8"/>
    <w:rsid w:val="00570087"/>
    <w:rsid w:val="00575AD8"/>
    <w:rsid w:val="00577F8F"/>
    <w:rsid w:val="005809E8"/>
    <w:rsid w:val="00580DE0"/>
    <w:rsid w:val="00583162"/>
    <w:rsid w:val="00583A41"/>
    <w:rsid w:val="00583A9E"/>
    <w:rsid w:val="005911A8"/>
    <w:rsid w:val="00592014"/>
    <w:rsid w:val="00592C6F"/>
    <w:rsid w:val="00594BFD"/>
    <w:rsid w:val="005A0B49"/>
    <w:rsid w:val="005A1DE2"/>
    <w:rsid w:val="005A38EF"/>
    <w:rsid w:val="005A4D03"/>
    <w:rsid w:val="005A6B54"/>
    <w:rsid w:val="005B367E"/>
    <w:rsid w:val="005B4E76"/>
    <w:rsid w:val="005C2D14"/>
    <w:rsid w:val="005C3D96"/>
    <w:rsid w:val="005C4164"/>
    <w:rsid w:val="005C437B"/>
    <w:rsid w:val="005C6949"/>
    <w:rsid w:val="005D044D"/>
    <w:rsid w:val="005D0F68"/>
    <w:rsid w:val="005D2989"/>
    <w:rsid w:val="005D5ECF"/>
    <w:rsid w:val="005E085A"/>
    <w:rsid w:val="005E2016"/>
    <w:rsid w:val="005E28E9"/>
    <w:rsid w:val="005E2D8E"/>
    <w:rsid w:val="005E39D3"/>
    <w:rsid w:val="005E5ECA"/>
    <w:rsid w:val="005E6262"/>
    <w:rsid w:val="005E7FF9"/>
    <w:rsid w:val="005F12E9"/>
    <w:rsid w:val="005F206C"/>
    <w:rsid w:val="005F2AC4"/>
    <w:rsid w:val="005F30C9"/>
    <w:rsid w:val="005F46D2"/>
    <w:rsid w:val="005F6C66"/>
    <w:rsid w:val="00600E59"/>
    <w:rsid w:val="00603FB0"/>
    <w:rsid w:val="00606598"/>
    <w:rsid w:val="00616993"/>
    <w:rsid w:val="006175DB"/>
    <w:rsid w:val="00623DCB"/>
    <w:rsid w:val="006255A2"/>
    <w:rsid w:val="0062679C"/>
    <w:rsid w:val="00627450"/>
    <w:rsid w:val="00630BE7"/>
    <w:rsid w:val="00631C3B"/>
    <w:rsid w:val="0063240F"/>
    <w:rsid w:val="00634054"/>
    <w:rsid w:val="006377F2"/>
    <w:rsid w:val="0064547A"/>
    <w:rsid w:val="00647CA7"/>
    <w:rsid w:val="00650E9D"/>
    <w:rsid w:val="00655838"/>
    <w:rsid w:val="00657950"/>
    <w:rsid w:val="00660427"/>
    <w:rsid w:val="006711F2"/>
    <w:rsid w:val="0067353C"/>
    <w:rsid w:val="006760D3"/>
    <w:rsid w:val="00682011"/>
    <w:rsid w:val="00682090"/>
    <w:rsid w:val="006829C8"/>
    <w:rsid w:val="006837A6"/>
    <w:rsid w:val="00686368"/>
    <w:rsid w:val="00691A4F"/>
    <w:rsid w:val="00691AA6"/>
    <w:rsid w:val="00692363"/>
    <w:rsid w:val="00692D81"/>
    <w:rsid w:val="00693DF9"/>
    <w:rsid w:val="006A2218"/>
    <w:rsid w:val="006A47D4"/>
    <w:rsid w:val="006A7E7E"/>
    <w:rsid w:val="006B3450"/>
    <w:rsid w:val="006B3A74"/>
    <w:rsid w:val="006B3D6A"/>
    <w:rsid w:val="006B46D3"/>
    <w:rsid w:val="006B4AA0"/>
    <w:rsid w:val="006B59BD"/>
    <w:rsid w:val="006B5A61"/>
    <w:rsid w:val="006B5F39"/>
    <w:rsid w:val="006B73E6"/>
    <w:rsid w:val="006B7DAA"/>
    <w:rsid w:val="006C1435"/>
    <w:rsid w:val="006D49DF"/>
    <w:rsid w:val="006E1B32"/>
    <w:rsid w:val="006E710F"/>
    <w:rsid w:val="006F4FCA"/>
    <w:rsid w:val="00713C07"/>
    <w:rsid w:val="007160A0"/>
    <w:rsid w:val="0071678D"/>
    <w:rsid w:val="00717DB4"/>
    <w:rsid w:val="00721ECD"/>
    <w:rsid w:val="0072272E"/>
    <w:rsid w:val="007238CD"/>
    <w:rsid w:val="0072489A"/>
    <w:rsid w:val="00724BFB"/>
    <w:rsid w:val="00726BF8"/>
    <w:rsid w:val="007273D7"/>
    <w:rsid w:val="00734483"/>
    <w:rsid w:val="0073795A"/>
    <w:rsid w:val="00742C5F"/>
    <w:rsid w:val="007432A6"/>
    <w:rsid w:val="007472A7"/>
    <w:rsid w:val="00747549"/>
    <w:rsid w:val="0075530D"/>
    <w:rsid w:val="007627F4"/>
    <w:rsid w:val="0076504B"/>
    <w:rsid w:val="00765968"/>
    <w:rsid w:val="00767E65"/>
    <w:rsid w:val="00770F1F"/>
    <w:rsid w:val="00773DB8"/>
    <w:rsid w:val="00775046"/>
    <w:rsid w:val="007764FA"/>
    <w:rsid w:val="00780B9D"/>
    <w:rsid w:val="00783001"/>
    <w:rsid w:val="0078568F"/>
    <w:rsid w:val="00786C42"/>
    <w:rsid w:val="0079088A"/>
    <w:rsid w:val="007908B3"/>
    <w:rsid w:val="00791F34"/>
    <w:rsid w:val="00793F86"/>
    <w:rsid w:val="007951D5"/>
    <w:rsid w:val="00795E7F"/>
    <w:rsid w:val="007974B2"/>
    <w:rsid w:val="007A0120"/>
    <w:rsid w:val="007A25EA"/>
    <w:rsid w:val="007B0E27"/>
    <w:rsid w:val="007B1D44"/>
    <w:rsid w:val="007B4275"/>
    <w:rsid w:val="007C0A5E"/>
    <w:rsid w:val="007C23D5"/>
    <w:rsid w:val="007C3538"/>
    <w:rsid w:val="007D2798"/>
    <w:rsid w:val="007D3CD6"/>
    <w:rsid w:val="007E049A"/>
    <w:rsid w:val="007E511F"/>
    <w:rsid w:val="007E6329"/>
    <w:rsid w:val="007E7E22"/>
    <w:rsid w:val="007F38BE"/>
    <w:rsid w:val="007F6DB3"/>
    <w:rsid w:val="00800DF5"/>
    <w:rsid w:val="008028D6"/>
    <w:rsid w:val="008029C9"/>
    <w:rsid w:val="008032F1"/>
    <w:rsid w:val="00805039"/>
    <w:rsid w:val="008068C2"/>
    <w:rsid w:val="00814456"/>
    <w:rsid w:val="008155BD"/>
    <w:rsid w:val="00817383"/>
    <w:rsid w:val="00821145"/>
    <w:rsid w:val="0082370F"/>
    <w:rsid w:val="0082481C"/>
    <w:rsid w:val="00824AEE"/>
    <w:rsid w:val="008254F0"/>
    <w:rsid w:val="00827C41"/>
    <w:rsid w:val="00830E3F"/>
    <w:rsid w:val="00832045"/>
    <w:rsid w:val="00832BA8"/>
    <w:rsid w:val="008331C8"/>
    <w:rsid w:val="00835B99"/>
    <w:rsid w:val="00836EDE"/>
    <w:rsid w:val="00837052"/>
    <w:rsid w:val="00843702"/>
    <w:rsid w:val="00843F09"/>
    <w:rsid w:val="008462C7"/>
    <w:rsid w:val="008473CC"/>
    <w:rsid w:val="008621D8"/>
    <w:rsid w:val="008626F0"/>
    <w:rsid w:val="00863687"/>
    <w:rsid w:val="008652C0"/>
    <w:rsid w:val="00873BDA"/>
    <w:rsid w:val="00877E4B"/>
    <w:rsid w:val="0088264F"/>
    <w:rsid w:val="00882A24"/>
    <w:rsid w:val="00885F8A"/>
    <w:rsid w:val="008867E0"/>
    <w:rsid w:val="00896458"/>
    <w:rsid w:val="008B1DF0"/>
    <w:rsid w:val="008B480D"/>
    <w:rsid w:val="008B740A"/>
    <w:rsid w:val="008C25A8"/>
    <w:rsid w:val="008D187F"/>
    <w:rsid w:val="008D28B0"/>
    <w:rsid w:val="008D38C2"/>
    <w:rsid w:val="008E37BF"/>
    <w:rsid w:val="008E567E"/>
    <w:rsid w:val="008E5AE9"/>
    <w:rsid w:val="008E6CDB"/>
    <w:rsid w:val="008F2C8A"/>
    <w:rsid w:val="008F301C"/>
    <w:rsid w:val="008F5B4F"/>
    <w:rsid w:val="008F5E1E"/>
    <w:rsid w:val="00912230"/>
    <w:rsid w:val="0091590D"/>
    <w:rsid w:val="0091778D"/>
    <w:rsid w:val="009304DD"/>
    <w:rsid w:val="00936A7B"/>
    <w:rsid w:val="00945BC1"/>
    <w:rsid w:val="0095316A"/>
    <w:rsid w:val="0095392E"/>
    <w:rsid w:val="0095434A"/>
    <w:rsid w:val="0095532A"/>
    <w:rsid w:val="009743E7"/>
    <w:rsid w:val="009773A6"/>
    <w:rsid w:val="009806FF"/>
    <w:rsid w:val="00981B0A"/>
    <w:rsid w:val="00981FCD"/>
    <w:rsid w:val="0098443B"/>
    <w:rsid w:val="00986A73"/>
    <w:rsid w:val="009877EE"/>
    <w:rsid w:val="009910DD"/>
    <w:rsid w:val="00991DF9"/>
    <w:rsid w:val="00992ACD"/>
    <w:rsid w:val="00994CF6"/>
    <w:rsid w:val="009A05F0"/>
    <w:rsid w:val="009A0D13"/>
    <w:rsid w:val="009A32A9"/>
    <w:rsid w:val="009B6B60"/>
    <w:rsid w:val="009B6FAD"/>
    <w:rsid w:val="009C245A"/>
    <w:rsid w:val="009C3625"/>
    <w:rsid w:val="009D0A48"/>
    <w:rsid w:val="009D0AD0"/>
    <w:rsid w:val="009D0F5E"/>
    <w:rsid w:val="009E093C"/>
    <w:rsid w:val="009E337F"/>
    <w:rsid w:val="009E5A34"/>
    <w:rsid w:val="009E72D9"/>
    <w:rsid w:val="009E79BF"/>
    <w:rsid w:val="009F0092"/>
    <w:rsid w:val="009F369B"/>
    <w:rsid w:val="009F43A7"/>
    <w:rsid w:val="009F5DA2"/>
    <w:rsid w:val="009F5EDB"/>
    <w:rsid w:val="00A033BD"/>
    <w:rsid w:val="00A0441B"/>
    <w:rsid w:val="00A07E5F"/>
    <w:rsid w:val="00A116CA"/>
    <w:rsid w:val="00A11B19"/>
    <w:rsid w:val="00A131F9"/>
    <w:rsid w:val="00A13820"/>
    <w:rsid w:val="00A1486F"/>
    <w:rsid w:val="00A15201"/>
    <w:rsid w:val="00A17FB2"/>
    <w:rsid w:val="00A2046D"/>
    <w:rsid w:val="00A22B71"/>
    <w:rsid w:val="00A243DE"/>
    <w:rsid w:val="00A26084"/>
    <w:rsid w:val="00A27A03"/>
    <w:rsid w:val="00A31478"/>
    <w:rsid w:val="00A32159"/>
    <w:rsid w:val="00A3350F"/>
    <w:rsid w:val="00A34D0C"/>
    <w:rsid w:val="00A35C66"/>
    <w:rsid w:val="00A40604"/>
    <w:rsid w:val="00A419AC"/>
    <w:rsid w:val="00A44CF2"/>
    <w:rsid w:val="00A50FE2"/>
    <w:rsid w:val="00A5456E"/>
    <w:rsid w:val="00A607E4"/>
    <w:rsid w:val="00A65C07"/>
    <w:rsid w:val="00A700C3"/>
    <w:rsid w:val="00A72959"/>
    <w:rsid w:val="00A757CC"/>
    <w:rsid w:val="00A8478A"/>
    <w:rsid w:val="00A85EA5"/>
    <w:rsid w:val="00A90958"/>
    <w:rsid w:val="00A979A6"/>
    <w:rsid w:val="00AA1BA9"/>
    <w:rsid w:val="00AA27BD"/>
    <w:rsid w:val="00AA3A21"/>
    <w:rsid w:val="00AA6298"/>
    <w:rsid w:val="00AB286D"/>
    <w:rsid w:val="00AB36B9"/>
    <w:rsid w:val="00AC14A4"/>
    <w:rsid w:val="00AC578A"/>
    <w:rsid w:val="00AC791A"/>
    <w:rsid w:val="00AD001D"/>
    <w:rsid w:val="00AD0083"/>
    <w:rsid w:val="00AD0D14"/>
    <w:rsid w:val="00AD11C7"/>
    <w:rsid w:val="00AD11DF"/>
    <w:rsid w:val="00AD1DDF"/>
    <w:rsid w:val="00AD4ABF"/>
    <w:rsid w:val="00AD5995"/>
    <w:rsid w:val="00AD5F28"/>
    <w:rsid w:val="00AD734D"/>
    <w:rsid w:val="00AE2C7D"/>
    <w:rsid w:val="00AF0237"/>
    <w:rsid w:val="00AF24FB"/>
    <w:rsid w:val="00AF3BEB"/>
    <w:rsid w:val="00AF574C"/>
    <w:rsid w:val="00B005D0"/>
    <w:rsid w:val="00B020D7"/>
    <w:rsid w:val="00B02A7B"/>
    <w:rsid w:val="00B0557B"/>
    <w:rsid w:val="00B1063F"/>
    <w:rsid w:val="00B10C2A"/>
    <w:rsid w:val="00B10D8E"/>
    <w:rsid w:val="00B13BE5"/>
    <w:rsid w:val="00B14F43"/>
    <w:rsid w:val="00B150DB"/>
    <w:rsid w:val="00B1771B"/>
    <w:rsid w:val="00B24735"/>
    <w:rsid w:val="00B258EE"/>
    <w:rsid w:val="00B26C29"/>
    <w:rsid w:val="00B27668"/>
    <w:rsid w:val="00B32255"/>
    <w:rsid w:val="00B37ED0"/>
    <w:rsid w:val="00B40A82"/>
    <w:rsid w:val="00B41584"/>
    <w:rsid w:val="00B4400B"/>
    <w:rsid w:val="00B44441"/>
    <w:rsid w:val="00B53844"/>
    <w:rsid w:val="00B5454D"/>
    <w:rsid w:val="00B605F7"/>
    <w:rsid w:val="00B6064E"/>
    <w:rsid w:val="00B616A9"/>
    <w:rsid w:val="00B62E00"/>
    <w:rsid w:val="00B6364C"/>
    <w:rsid w:val="00B6531D"/>
    <w:rsid w:val="00B663D1"/>
    <w:rsid w:val="00B6693B"/>
    <w:rsid w:val="00B70CA4"/>
    <w:rsid w:val="00B81246"/>
    <w:rsid w:val="00B815E3"/>
    <w:rsid w:val="00B82E86"/>
    <w:rsid w:val="00B875A3"/>
    <w:rsid w:val="00B87FC0"/>
    <w:rsid w:val="00B93D3D"/>
    <w:rsid w:val="00B93D87"/>
    <w:rsid w:val="00B942AA"/>
    <w:rsid w:val="00BB199F"/>
    <w:rsid w:val="00BB4FEA"/>
    <w:rsid w:val="00BB7CF7"/>
    <w:rsid w:val="00BC0857"/>
    <w:rsid w:val="00BC0D11"/>
    <w:rsid w:val="00BC1197"/>
    <w:rsid w:val="00BC3FDA"/>
    <w:rsid w:val="00BC578D"/>
    <w:rsid w:val="00BC7CDE"/>
    <w:rsid w:val="00BD0B90"/>
    <w:rsid w:val="00BD7074"/>
    <w:rsid w:val="00BE0A69"/>
    <w:rsid w:val="00BE2F3B"/>
    <w:rsid w:val="00BE370C"/>
    <w:rsid w:val="00BE4934"/>
    <w:rsid w:val="00BE4F7E"/>
    <w:rsid w:val="00BE5B8F"/>
    <w:rsid w:val="00BE6D4F"/>
    <w:rsid w:val="00BF1A35"/>
    <w:rsid w:val="00BF24DF"/>
    <w:rsid w:val="00BF4182"/>
    <w:rsid w:val="00BF6726"/>
    <w:rsid w:val="00BF7B3F"/>
    <w:rsid w:val="00C03278"/>
    <w:rsid w:val="00C035E3"/>
    <w:rsid w:val="00C13E07"/>
    <w:rsid w:val="00C14C65"/>
    <w:rsid w:val="00C23982"/>
    <w:rsid w:val="00C23C61"/>
    <w:rsid w:val="00C24869"/>
    <w:rsid w:val="00C25CE2"/>
    <w:rsid w:val="00C312CA"/>
    <w:rsid w:val="00C332F2"/>
    <w:rsid w:val="00C34D3E"/>
    <w:rsid w:val="00C35509"/>
    <w:rsid w:val="00C35C2C"/>
    <w:rsid w:val="00C438C0"/>
    <w:rsid w:val="00C579E7"/>
    <w:rsid w:val="00C62E97"/>
    <w:rsid w:val="00C66000"/>
    <w:rsid w:val="00C81677"/>
    <w:rsid w:val="00C83385"/>
    <w:rsid w:val="00C95B2A"/>
    <w:rsid w:val="00C97F8B"/>
    <w:rsid w:val="00CA0D92"/>
    <w:rsid w:val="00CA1519"/>
    <w:rsid w:val="00CA2CDD"/>
    <w:rsid w:val="00CA49DF"/>
    <w:rsid w:val="00CA6484"/>
    <w:rsid w:val="00CB09F4"/>
    <w:rsid w:val="00CB2FD7"/>
    <w:rsid w:val="00CB482E"/>
    <w:rsid w:val="00CB6B42"/>
    <w:rsid w:val="00CC140F"/>
    <w:rsid w:val="00CC1C8B"/>
    <w:rsid w:val="00CC2FCC"/>
    <w:rsid w:val="00CC62CD"/>
    <w:rsid w:val="00CC7932"/>
    <w:rsid w:val="00CD0200"/>
    <w:rsid w:val="00CD034E"/>
    <w:rsid w:val="00CD0AFC"/>
    <w:rsid w:val="00CD42BE"/>
    <w:rsid w:val="00CD4F77"/>
    <w:rsid w:val="00CD7842"/>
    <w:rsid w:val="00CE1374"/>
    <w:rsid w:val="00CE4172"/>
    <w:rsid w:val="00CF0E9A"/>
    <w:rsid w:val="00D004A6"/>
    <w:rsid w:val="00D00517"/>
    <w:rsid w:val="00D005D9"/>
    <w:rsid w:val="00D0071E"/>
    <w:rsid w:val="00D07849"/>
    <w:rsid w:val="00D1005B"/>
    <w:rsid w:val="00D15200"/>
    <w:rsid w:val="00D17032"/>
    <w:rsid w:val="00D21440"/>
    <w:rsid w:val="00D2761B"/>
    <w:rsid w:val="00D3246B"/>
    <w:rsid w:val="00D3709A"/>
    <w:rsid w:val="00D41613"/>
    <w:rsid w:val="00D41CFB"/>
    <w:rsid w:val="00D42C7E"/>
    <w:rsid w:val="00D5442A"/>
    <w:rsid w:val="00D6086B"/>
    <w:rsid w:val="00D63BCD"/>
    <w:rsid w:val="00D63F35"/>
    <w:rsid w:val="00D6505A"/>
    <w:rsid w:val="00D66B54"/>
    <w:rsid w:val="00D7013C"/>
    <w:rsid w:val="00D76AED"/>
    <w:rsid w:val="00D76B4A"/>
    <w:rsid w:val="00D81019"/>
    <w:rsid w:val="00D84613"/>
    <w:rsid w:val="00D8637C"/>
    <w:rsid w:val="00D878E6"/>
    <w:rsid w:val="00D919E3"/>
    <w:rsid w:val="00D935E2"/>
    <w:rsid w:val="00D94132"/>
    <w:rsid w:val="00DA0B57"/>
    <w:rsid w:val="00DA30D7"/>
    <w:rsid w:val="00DA4D00"/>
    <w:rsid w:val="00DB02A7"/>
    <w:rsid w:val="00DB1B05"/>
    <w:rsid w:val="00DB38AC"/>
    <w:rsid w:val="00DB4134"/>
    <w:rsid w:val="00DB585F"/>
    <w:rsid w:val="00DB7A90"/>
    <w:rsid w:val="00DD261D"/>
    <w:rsid w:val="00DD6698"/>
    <w:rsid w:val="00DD6A3B"/>
    <w:rsid w:val="00DE134D"/>
    <w:rsid w:val="00DE2090"/>
    <w:rsid w:val="00DE5D73"/>
    <w:rsid w:val="00DF6B73"/>
    <w:rsid w:val="00E00132"/>
    <w:rsid w:val="00E01D84"/>
    <w:rsid w:val="00E05C00"/>
    <w:rsid w:val="00E062B5"/>
    <w:rsid w:val="00E11289"/>
    <w:rsid w:val="00E11611"/>
    <w:rsid w:val="00E138E8"/>
    <w:rsid w:val="00E13DDA"/>
    <w:rsid w:val="00E154F5"/>
    <w:rsid w:val="00E1677A"/>
    <w:rsid w:val="00E17ACC"/>
    <w:rsid w:val="00E17F95"/>
    <w:rsid w:val="00E21399"/>
    <w:rsid w:val="00E240FB"/>
    <w:rsid w:val="00E24F30"/>
    <w:rsid w:val="00E264D2"/>
    <w:rsid w:val="00E32308"/>
    <w:rsid w:val="00E344C6"/>
    <w:rsid w:val="00E34E8C"/>
    <w:rsid w:val="00E35D39"/>
    <w:rsid w:val="00E372BE"/>
    <w:rsid w:val="00E4616C"/>
    <w:rsid w:val="00E46FE2"/>
    <w:rsid w:val="00E560C6"/>
    <w:rsid w:val="00E5617E"/>
    <w:rsid w:val="00E56B79"/>
    <w:rsid w:val="00E56C6F"/>
    <w:rsid w:val="00E57F57"/>
    <w:rsid w:val="00E62972"/>
    <w:rsid w:val="00E65101"/>
    <w:rsid w:val="00E666D2"/>
    <w:rsid w:val="00E712C0"/>
    <w:rsid w:val="00E73F9C"/>
    <w:rsid w:val="00E74A83"/>
    <w:rsid w:val="00E779CA"/>
    <w:rsid w:val="00E8261E"/>
    <w:rsid w:val="00E82E38"/>
    <w:rsid w:val="00E84735"/>
    <w:rsid w:val="00E8539E"/>
    <w:rsid w:val="00E90143"/>
    <w:rsid w:val="00E9583F"/>
    <w:rsid w:val="00EA2320"/>
    <w:rsid w:val="00EA437E"/>
    <w:rsid w:val="00EA5009"/>
    <w:rsid w:val="00EA629D"/>
    <w:rsid w:val="00EA78F0"/>
    <w:rsid w:val="00EC1272"/>
    <w:rsid w:val="00EC316C"/>
    <w:rsid w:val="00EC3C16"/>
    <w:rsid w:val="00EC44A6"/>
    <w:rsid w:val="00EC462A"/>
    <w:rsid w:val="00EC5020"/>
    <w:rsid w:val="00ED2482"/>
    <w:rsid w:val="00ED64BC"/>
    <w:rsid w:val="00ED6B50"/>
    <w:rsid w:val="00F00F43"/>
    <w:rsid w:val="00F02555"/>
    <w:rsid w:val="00F04E85"/>
    <w:rsid w:val="00F05AED"/>
    <w:rsid w:val="00F1092F"/>
    <w:rsid w:val="00F1403F"/>
    <w:rsid w:val="00F1537A"/>
    <w:rsid w:val="00F15534"/>
    <w:rsid w:val="00F20B66"/>
    <w:rsid w:val="00F22A6D"/>
    <w:rsid w:val="00F23AEE"/>
    <w:rsid w:val="00F24D8D"/>
    <w:rsid w:val="00F255FE"/>
    <w:rsid w:val="00F30ED8"/>
    <w:rsid w:val="00F4340E"/>
    <w:rsid w:val="00F45E37"/>
    <w:rsid w:val="00F52F85"/>
    <w:rsid w:val="00F62760"/>
    <w:rsid w:val="00F62AB6"/>
    <w:rsid w:val="00F63CB3"/>
    <w:rsid w:val="00F65282"/>
    <w:rsid w:val="00F722DC"/>
    <w:rsid w:val="00F72C18"/>
    <w:rsid w:val="00F735F3"/>
    <w:rsid w:val="00F76849"/>
    <w:rsid w:val="00F80BB9"/>
    <w:rsid w:val="00F80F6B"/>
    <w:rsid w:val="00F83DD8"/>
    <w:rsid w:val="00F922EB"/>
    <w:rsid w:val="00F96654"/>
    <w:rsid w:val="00F9728E"/>
    <w:rsid w:val="00FA0ADE"/>
    <w:rsid w:val="00FA1957"/>
    <w:rsid w:val="00FA1E8A"/>
    <w:rsid w:val="00FA2A38"/>
    <w:rsid w:val="00FA2F9D"/>
    <w:rsid w:val="00FA3844"/>
    <w:rsid w:val="00FB0FB1"/>
    <w:rsid w:val="00FB26FD"/>
    <w:rsid w:val="00FB4106"/>
    <w:rsid w:val="00FB60C5"/>
    <w:rsid w:val="00FB6398"/>
    <w:rsid w:val="00FB67E9"/>
    <w:rsid w:val="00FC4A32"/>
    <w:rsid w:val="00FC7495"/>
    <w:rsid w:val="00FD0717"/>
    <w:rsid w:val="00FD2E74"/>
    <w:rsid w:val="00FD4F7F"/>
    <w:rsid w:val="00FE0939"/>
    <w:rsid w:val="00FE5CAA"/>
    <w:rsid w:val="00FF321E"/>
    <w:rsid w:val="00FF4FED"/>
    <w:rsid w:val="00FF5E85"/>
    <w:rsid w:val="00FF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A7546C"/>
  <w15:docId w15:val="{4CB2D04F-0F00-45BF-A8E5-1F6655C9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bCs/>
        <w:color w:val="444444"/>
        <w:sz w:val="22"/>
        <w:szCs w:val="22"/>
        <w:lang w:val="en-US" w:eastAsia="zh-CN" w:bidi="ar-SA"/>
      </w:rPr>
    </w:rPrDefault>
    <w:pPrDefault>
      <w:pPr>
        <w:spacing w:after="200" w:line="276" w:lineRule="auto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5BC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BC1"/>
  </w:style>
  <w:style w:type="paragraph" w:styleId="Footer">
    <w:name w:val="footer"/>
    <w:basedOn w:val="Normal"/>
    <w:link w:val="FooterChar"/>
    <w:uiPriority w:val="99"/>
    <w:unhideWhenUsed/>
    <w:rsid w:val="00945BC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BC1"/>
  </w:style>
  <w:style w:type="paragraph" w:styleId="BalloonText">
    <w:name w:val="Balloon Text"/>
    <w:basedOn w:val="Normal"/>
    <w:link w:val="BalloonTextChar"/>
    <w:uiPriority w:val="99"/>
    <w:semiHidden/>
    <w:unhideWhenUsed/>
    <w:rsid w:val="00BF7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B3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96C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C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C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CB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CB1"/>
    <w:rPr>
      <w:b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347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347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34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21897-7FAF-499B-A018-E352FB781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2944</TotalTime>
  <Pages>6</Pages>
  <Words>5047</Words>
  <Characters>28770</Characters>
  <Application>Microsoft Office Word</Application>
  <DocSecurity>0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Hanh Phap</cp:lastModifiedBy>
  <cp:revision>111</cp:revision>
  <dcterms:created xsi:type="dcterms:W3CDTF">2018-11-20T12:30:00Z</dcterms:created>
  <dcterms:modified xsi:type="dcterms:W3CDTF">2021-05-19T02:10:00Z</dcterms:modified>
</cp:coreProperties>
</file>